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bmp" ContentType="image/bmp"> </Default>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2DA" w:rsidRDefault="00BD12DA" w:rsidP="004B056D">
      <w:pPr>
        <w:pStyle w:val="Style1"/>
        <w:widowControl/>
        <w:spacing w:before="67"/>
        <w:rPr>
          <w:rStyle w:val="FontStyle11"/>
          <w:sz w:val="28"/>
          <w:szCs w:val="28"/>
        </w:rPr>
      </w:pPr>
    </w:p>
    <w:p w:rsidR="00BD12DA" w:rsidRDefault="00BD12DA">
      <w:pPr>
        <w:widowControl/>
        <w:autoSpaceDE/>
        <w:autoSpaceDN/>
        <w:adjustRightInd/>
        <w:spacing w:after="200" w:line="276" w:lineRule="auto"/>
        <w:rPr>
          <w:rStyle w:val="FontStyle11"/>
          <w:sz w:val="28"/>
          <w:szCs w:val="28"/>
        </w:rPr>
      </w:pPr>
      <w:r>
        <w:rPr>
          <w:b/>
          <w:bCs/>
          <w:noProof/>
          <w:sz w:val="28"/>
          <w:szCs w:val="28"/>
        </w:rPr>
        <w:drawing>
          <wp:inline distT="0" distB="0" distL="0" distR="0">
            <wp:extent cx="6210300" cy="8686800"/>
            <wp:effectExtent l="0" t="0" r="0" b="0"/>
            <wp:docPr id="1" name="Рисунок 1" descr="C:\Users\School-12\Desktop\титу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ool-12\Desktop\титул.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10300" cy="8686800"/>
                    </a:xfrm>
                    <a:prstGeom prst="rect">
                      <a:avLst/>
                    </a:prstGeom>
                    <a:noFill/>
                    <a:ln>
                      <a:noFill/>
                    </a:ln>
                  </pic:spPr>
                </pic:pic>
              </a:graphicData>
            </a:graphic>
          </wp:inline>
        </w:drawing>
      </w:r>
      <w:bookmarkStart w:id="0" w:name="_GoBack"/>
      <w:bookmarkEnd w:id="0"/>
      <w:r>
        <w:rPr>
          <w:rStyle w:val="FontStyle11"/>
          <w:sz w:val="28"/>
          <w:szCs w:val="28"/>
        </w:rPr>
        <w:br w:type="page"/>
      </w:r>
    </w:p>
    <w:p w:rsidR="004B056D" w:rsidRPr="00CB747F" w:rsidRDefault="004B056D" w:rsidP="004B056D">
      <w:pPr>
        <w:pStyle w:val="Style1"/>
        <w:widowControl/>
        <w:spacing w:before="67"/>
        <w:rPr>
          <w:rStyle w:val="FontStyle11"/>
          <w:sz w:val="28"/>
          <w:szCs w:val="28"/>
        </w:rPr>
      </w:pPr>
      <w:r w:rsidRPr="00CB747F">
        <w:rPr>
          <w:rStyle w:val="FontStyle11"/>
          <w:sz w:val="28"/>
          <w:szCs w:val="28"/>
        </w:rPr>
        <w:lastRenderedPageBreak/>
        <w:t xml:space="preserve">Положение «О порядке </w:t>
      </w:r>
      <w:proofErr w:type="gramStart"/>
      <w:r w:rsidRPr="00CB747F">
        <w:rPr>
          <w:rStyle w:val="FontStyle11"/>
          <w:sz w:val="28"/>
          <w:szCs w:val="28"/>
        </w:rPr>
        <w:t>обучения</w:t>
      </w:r>
      <w:proofErr w:type="gramEnd"/>
      <w:r w:rsidRPr="00CB747F">
        <w:rPr>
          <w:rStyle w:val="FontStyle11"/>
          <w:sz w:val="28"/>
          <w:szCs w:val="28"/>
        </w:rPr>
        <w:t xml:space="preserve"> по индивидуальному учебному плану в МБОУ «Средняя общеобразовательная школа №12» г. Калуги</w:t>
      </w:r>
    </w:p>
    <w:p w:rsidR="004B056D" w:rsidRPr="00CB747F" w:rsidRDefault="004B056D" w:rsidP="004B056D">
      <w:pPr>
        <w:pStyle w:val="Style1"/>
        <w:widowControl/>
        <w:spacing w:line="240" w:lineRule="exact"/>
        <w:jc w:val="left"/>
        <w:rPr>
          <w:sz w:val="28"/>
          <w:szCs w:val="28"/>
        </w:rPr>
      </w:pPr>
    </w:p>
    <w:p w:rsidR="004B056D" w:rsidRPr="00CB747F" w:rsidRDefault="004B056D" w:rsidP="004B056D">
      <w:pPr>
        <w:pStyle w:val="Style1"/>
        <w:widowControl/>
        <w:spacing w:before="19" w:line="240" w:lineRule="auto"/>
        <w:jc w:val="left"/>
        <w:rPr>
          <w:rStyle w:val="FontStyle11"/>
          <w:sz w:val="28"/>
          <w:szCs w:val="28"/>
        </w:rPr>
      </w:pPr>
      <w:r w:rsidRPr="00CB747F">
        <w:rPr>
          <w:rStyle w:val="FontStyle11"/>
          <w:sz w:val="28"/>
          <w:szCs w:val="28"/>
        </w:rPr>
        <w:t>I. Общие положения</w:t>
      </w:r>
    </w:p>
    <w:p w:rsidR="004B056D" w:rsidRPr="00CB747F" w:rsidRDefault="004B056D" w:rsidP="004B056D">
      <w:pPr>
        <w:pStyle w:val="Style3"/>
        <w:widowControl/>
        <w:spacing w:line="240" w:lineRule="exact"/>
        <w:rPr>
          <w:sz w:val="28"/>
          <w:szCs w:val="28"/>
        </w:rPr>
      </w:pPr>
    </w:p>
    <w:p w:rsidR="004B056D" w:rsidRPr="00CB747F" w:rsidRDefault="004B056D" w:rsidP="004B056D">
      <w:pPr>
        <w:pStyle w:val="Style3"/>
        <w:widowControl/>
        <w:tabs>
          <w:tab w:val="left" w:pos="480"/>
        </w:tabs>
        <w:spacing w:before="5"/>
        <w:rPr>
          <w:rStyle w:val="FontStyle12"/>
          <w:sz w:val="28"/>
          <w:szCs w:val="28"/>
        </w:rPr>
      </w:pPr>
      <w:r w:rsidRPr="00CB747F">
        <w:rPr>
          <w:rStyle w:val="FontStyle12"/>
          <w:sz w:val="28"/>
          <w:szCs w:val="28"/>
        </w:rPr>
        <w:t>1.1.</w:t>
      </w:r>
      <w:r w:rsidRPr="00CB747F">
        <w:rPr>
          <w:rStyle w:val="FontStyle12"/>
          <w:sz w:val="28"/>
          <w:szCs w:val="28"/>
        </w:rPr>
        <w:tab/>
        <w:t xml:space="preserve">Настоящее Положение «О порядке </w:t>
      </w:r>
      <w:proofErr w:type="gramStart"/>
      <w:r w:rsidRPr="00CB747F">
        <w:rPr>
          <w:rStyle w:val="FontStyle12"/>
          <w:sz w:val="28"/>
          <w:szCs w:val="28"/>
        </w:rPr>
        <w:t>обучения</w:t>
      </w:r>
      <w:proofErr w:type="gramEnd"/>
      <w:r w:rsidRPr="00CB747F">
        <w:rPr>
          <w:rStyle w:val="FontStyle12"/>
          <w:sz w:val="28"/>
          <w:szCs w:val="28"/>
        </w:rPr>
        <w:t xml:space="preserve"> по индивидуальному</w:t>
      </w:r>
      <w:r w:rsidRPr="00CB747F">
        <w:rPr>
          <w:rStyle w:val="FontStyle12"/>
          <w:sz w:val="28"/>
          <w:szCs w:val="28"/>
        </w:rPr>
        <w:br/>
        <w:t>учебному плану в МБОУ «Средняя общеобразовательная школа №12» г.</w:t>
      </w:r>
      <w:r w:rsidRPr="00CB747F">
        <w:rPr>
          <w:rStyle w:val="FontStyle12"/>
          <w:sz w:val="28"/>
          <w:szCs w:val="28"/>
        </w:rPr>
        <w:br/>
        <w:t>Калуги (далее - Положение) разработано на основании:</w:t>
      </w:r>
    </w:p>
    <w:p w:rsidR="004B056D" w:rsidRPr="00CB747F" w:rsidRDefault="004B056D" w:rsidP="004B056D">
      <w:pPr>
        <w:pStyle w:val="Style3"/>
        <w:widowControl/>
        <w:numPr>
          <w:ilvl w:val="0"/>
          <w:numId w:val="1"/>
        </w:numPr>
        <w:tabs>
          <w:tab w:val="left" w:pos="686"/>
        </w:tabs>
        <w:rPr>
          <w:rStyle w:val="FontStyle12"/>
          <w:sz w:val="28"/>
          <w:szCs w:val="28"/>
        </w:rPr>
      </w:pPr>
      <w:r w:rsidRPr="00CB747F">
        <w:rPr>
          <w:rStyle w:val="FontStyle12"/>
          <w:sz w:val="28"/>
          <w:szCs w:val="28"/>
        </w:rPr>
        <w:t>Федерального закона от 29 декабря 2012 г. № 273-ФЗ «Об образовании в Российской Федерации»;</w:t>
      </w:r>
    </w:p>
    <w:p w:rsidR="004B056D" w:rsidRPr="00CB747F" w:rsidRDefault="004B056D" w:rsidP="004B056D">
      <w:pPr>
        <w:pStyle w:val="Style3"/>
        <w:widowControl/>
        <w:numPr>
          <w:ilvl w:val="0"/>
          <w:numId w:val="1"/>
        </w:numPr>
        <w:tabs>
          <w:tab w:val="left" w:pos="686"/>
        </w:tabs>
        <w:rPr>
          <w:rStyle w:val="FontStyle12"/>
          <w:sz w:val="28"/>
          <w:szCs w:val="28"/>
        </w:rPr>
      </w:pPr>
      <w:r w:rsidRPr="00CB747F">
        <w:rPr>
          <w:rStyle w:val="FontStyle12"/>
          <w:sz w:val="28"/>
          <w:szCs w:val="28"/>
        </w:rPr>
        <w:t>Приказа Министерства образования и науки Российской Федерации от 30 августа 2013 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4B056D" w:rsidRPr="00CB747F" w:rsidRDefault="004B056D" w:rsidP="004B056D">
      <w:pPr>
        <w:pStyle w:val="Style3"/>
        <w:widowControl/>
        <w:numPr>
          <w:ilvl w:val="0"/>
          <w:numId w:val="1"/>
        </w:numPr>
        <w:tabs>
          <w:tab w:val="left" w:pos="686"/>
        </w:tabs>
        <w:jc w:val="left"/>
        <w:rPr>
          <w:rStyle w:val="FontStyle12"/>
          <w:sz w:val="28"/>
          <w:szCs w:val="28"/>
        </w:rPr>
      </w:pPr>
      <w:r w:rsidRPr="00CB747F">
        <w:rPr>
          <w:rStyle w:val="FontStyle12"/>
          <w:sz w:val="28"/>
          <w:szCs w:val="28"/>
        </w:rPr>
        <w:t>Устава МБОУ «Средняя общеобразовательная школа №12»г. Калуги»</w:t>
      </w:r>
    </w:p>
    <w:p w:rsidR="004B056D" w:rsidRPr="00CB747F" w:rsidRDefault="004B056D" w:rsidP="004B056D">
      <w:pPr>
        <w:widowControl/>
        <w:rPr>
          <w:sz w:val="28"/>
          <w:szCs w:val="28"/>
        </w:rPr>
      </w:pPr>
    </w:p>
    <w:p w:rsidR="004B056D" w:rsidRPr="00CB747F" w:rsidRDefault="004B056D" w:rsidP="004B056D">
      <w:pPr>
        <w:pStyle w:val="Style3"/>
        <w:widowControl/>
        <w:numPr>
          <w:ilvl w:val="0"/>
          <w:numId w:val="2"/>
        </w:numPr>
        <w:tabs>
          <w:tab w:val="left" w:pos="480"/>
        </w:tabs>
        <w:rPr>
          <w:rStyle w:val="FontStyle12"/>
          <w:sz w:val="28"/>
          <w:szCs w:val="28"/>
        </w:rPr>
      </w:pPr>
      <w:r w:rsidRPr="00CB747F">
        <w:rPr>
          <w:rStyle w:val="FontStyle12"/>
          <w:sz w:val="28"/>
          <w:szCs w:val="28"/>
        </w:rPr>
        <w:t xml:space="preserve">С учетом возможностей и потребностей личности общеобразовательные программы могут осваиваться по индивидуальному учебному плану. </w:t>
      </w:r>
      <w:proofErr w:type="gramStart"/>
      <w:r w:rsidRPr="00CB747F">
        <w:rPr>
          <w:rStyle w:val="FontStyle12"/>
          <w:sz w:val="28"/>
          <w:szCs w:val="28"/>
        </w:rPr>
        <w:t>Обучение</w:t>
      </w:r>
      <w:proofErr w:type="gramEnd"/>
      <w:r w:rsidRPr="00CB747F">
        <w:rPr>
          <w:rStyle w:val="FontStyle12"/>
          <w:sz w:val="28"/>
          <w:szCs w:val="28"/>
        </w:rPr>
        <w:t xml:space="preserve"> по индивидуальному учебному плану есть вид освоения ребенком общеобразовательных программ начального общего, основного общего, среднего общего образования под контролем учителя, с последующей аттестацией.</w:t>
      </w:r>
    </w:p>
    <w:p w:rsidR="004B056D" w:rsidRPr="00CB747F" w:rsidRDefault="004B056D" w:rsidP="004B056D">
      <w:pPr>
        <w:pStyle w:val="Style3"/>
        <w:widowControl/>
        <w:numPr>
          <w:ilvl w:val="0"/>
          <w:numId w:val="2"/>
        </w:numPr>
        <w:tabs>
          <w:tab w:val="left" w:pos="480"/>
        </w:tabs>
        <w:rPr>
          <w:rStyle w:val="FontStyle12"/>
          <w:sz w:val="28"/>
          <w:szCs w:val="28"/>
        </w:rPr>
      </w:pPr>
      <w:proofErr w:type="gramStart"/>
      <w:r w:rsidRPr="00CB747F">
        <w:rPr>
          <w:rStyle w:val="FontStyle12"/>
          <w:sz w:val="28"/>
          <w:szCs w:val="28"/>
        </w:rPr>
        <w:t>Обучение</w:t>
      </w:r>
      <w:proofErr w:type="gramEnd"/>
      <w:r w:rsidRPr="00CB747F">
        <w:rPr>
          <w:rStyle w:val="FontStyle12"/>
          <w:sz w:val="28"/>
          <w:szCs w:val="28"/>
        </w:rPr>
        <w:t xml:space="preserve"> по индивидуальному учебному плану может быть организовано для учащихся:</w:t>
      </w:r>
    </w:p>
    <w:p w:rsidR="004B056D" w:rsidRPr="00CB747F" w:rsidRDefault="004B056D" w:rsidP="004B056D">
      <w:pPr>
        <w:widowControl/>
        <w:rPr>
          <w:sz w:val="28"/>
          <w:szCs w:val="28"/>
        </w:rPr>
      </w:pPr>
    </w:p>
    <w:p w:rsidR="004B056D" w:rsidRPr="00CB747F" w:rsidRDefault="004B056D" w:rsidP="004B056D">
      <w:pPr>
        <w:pStyle w:val="Style3"/>
        <w:widowControl/>
        <w:numPr>
          <w:ilvl w:val="0"/>
          <w:numId w:val="3"/>
        </w:numPr>
        <w:tabs>
          <w:tab w:val="left" w:pos="149"/>
          <w:tab w:val="left" w:pos="7075"/>
        </w:tabs>
        <w:jc w:val="left"/>
        <w:rPr>
          <w:rStyle w:val="FontStyle12"/>
          <w:sz w:val="28"/>
          <w:szCs w:val="28"/>
        </w:rPr>
      </w:pPr>
      <w:r w:rsidRPr="00CB747F">
        <w:rPr>
          <w:rStyle w:val="FontStyle12"/>
          <w:sz w:val="28"/>
          <w:szCs w:val="28"/>
        </w:rPr>
        <w:t>по медицинским показаниям ИУП (Б)</w:t>
      </w:r>
      <w:r w:rsidRPr="00CB747F">
        <w:rPr>
          <w:rStyle w:val="FontStyle12"/>
          <w:sz w:val="28"/>
          <w:szCs w:val="28"/>
        </w:rPr>
        <w:tab/>
      </w:r>
      <w:r w:rsidRPr="00CB747F">
        <w:rPr>
          <w:rStyle w:val="FontStyle12"/>
          <w:sz w:val="28"/>
          <w:szCs w:val="28"/>
          <w:vertAlign w:val="subscript"/>
        </w:rPr>
        <w:t>г</w:t>
      </w:r>
    </w:p>
    <w:p w:rsidR="004B056D" w:rsidRPr="00A15C01" w:rsidRDefault="004B056D" w:rsidP="004B056D">
      <w:pPr>
        <w:pStyle w:val="Style3"/>
        <w:widowControl/>
        <w:numPr>
          <w:ilvl w:val="0"/>
          <w:numId w:val="3"/>
        </w:numPr>
        <w:tabs>
          <w:tab w:val="left" w:pos="149"/>
        </w:tabs>
        <w:rPr>
          <w:rStyle w:val="FontStyle12"/>
          <w:sz w:val="28"/>
          <w:szCs w:val="28"/>
        </w:rPr>
      </w:pPr>
      <w:r w:rsidRPr="00CB747F">
        <w:rPr>
          <w:rStyle w:val="FontStyle12"/>
          <w:sz w:val="28"/>
          <w:szCs w:val="28"/>
        </w:rPr>
        <w:t>для обучающихся с ОВЗ по адаптированным образовательным программам по рекомендации ТПМПК</w:t>
      </w:r>
      <w:r w:rsidR="009C3BE6" w:rsidRPr="00CB747F">
        <w:rPr>
          <w:rStyle w:val="FontStyle12"/>
          <w:sz w:val="28"/>
          <w:szCs w:val="28"/>
        </w:rPr>
        <w:t xml:space="preserve"> </w:t>
      </w:r>
      <w:r w:rsidR="00C747F2">
        <w:rPr>
          <w:rStyle w:val="FontStyle12"/>
          <w:sz w:val="28"/>
          <w:szCs w:val="28"/>
        </w:rPr>
        <w:t xml:space="preserve"> - </w:t>
      </w:r>
      <w:r w:rsidR="009C3BE6" w:rsidRPr="00A15C01">
        <w:rPr>
          <w:rStyle w:val="FontStyle12"/>
          <w:sz w:val="28"/>
          <w:szCs w:val="28"/>
        </w:rPr>
        <w:t>только с согласия родителей (законных представителей)</w:t>
      </w:r>
    </w:p>
    <w:p w:rsidR="004B056D" w:rsidRPr="00CB747F" w:rsidRDefault="004B056D" w:rsidP="004B056D">
      <w:pPr>
        <w:pStyle w:val="Style3"/>
        <w:widowControl/>
        <w:numPr>
          <w:ilvl w:val="0"/>
          <w:numId w:val="3"/>
        </w:numPr>
        <w:tabs>
          <w:tab w:val="left" w:pos="149"/>
        </w:tabs>
        <w:jc w:val="left"/>
        <w:rPr>
          <w:rStyle w:val="FontStyle12"/>
          <w:sz w:val="28"/>
          <w:szCs w:val="28"/>
        </w:rPr>
      </w:pPr>
      <w:r w:rsidRPr="00CB747F">
        <w:rPr>
          <w:rStyle w:val="FontStyle12"/>
          <w:sz w:val="28"/>
          <w:szCs w:val="28"/>
        </w:rPr>
        <w:t>по имеющейся академической задолженности ИУП (А)</w:t>
      </w:r>
    </w:p>
    <w:p w:rsidR="004B056D" w:rsidRPr="00CB747F" w:rsidRDefault="004B056D" w:rsidP="004B056D">
      <w:pPr>
        <w:pStyle w:val="Style2"/>
        <w:widowControl/>
        <w:spacing w:before="5" w:line="317" w:lineRule="exact"/>
        <w:rPr>
          <w:rStyle w:val="FontStyle12"/>
          <w:sz w:val="28"/>
          <w:szCs w:val="28"/>
        </w:rPr>
      </w:pPr>
      <w:r w:rsidRPr="00CB747F">
        <w:rPr>
          <w:rStyle w:val="FontStyle12"/>
          <w:sz w:val="28"/>
          <w:szCs w:val="28"/>
        </w:rPr>
        <w:t>-выбравших такой режим обучения- с устойчивой дезадаптацией к школе и неспособностью к усвоению образовательных программ в условиях большого детского коллектива, а также положением в семье - ИУП (В)</w:t>
      </w:r>
    </w:p>
    <w:p w:rsidR="004B056D" w:rsidRPr="00CB747F" w:rsidRDefault="004B056D" w:rsidP="004B056D">
      <w:pPr>
        <w:pStyle w:val="Style3"/>
        <w:widowControl/>
        <w:numPr>
          <w:ilvl w:val="0"/>
          <w:numId w:val="3"/>
        </w:numPr>
        <w:tabs>
          <w:tab w:val="left" w:pos="149"/>
        </w:tabs>
        <w:jc w:val="left"/>
        <w:rPr>
          <w:rStyle w:val="FontStyle12"/>
          <w:sz w:val="28"/>
          <w:szCs w:val="28"/>
        </w:rPr>
      </w:pPr>
      <w:r w:rsidRPr="00CB747F">
        <w:rPr>
          <w:rStyle w:val="FontStyle12"/>
          <w:sz w:val="28"/>
          <w:szCs w:val="28"/>
        </w:rPr>
        <w:t xml:space="preserve">изъявивших желание пройти ускоренное обучение </w:t>
      </w:r>
      <w:proofErr w:type="gramStart"/>
      <w:r w:rsidRPr="00CB747F">
        <w:rPr>
          <w:rStyle w:val="FontStyle12"/>
          <w:sz w:val="28"/>
          <w:szCs w:val="28"/>
        </w:rPr>
        <w:t>-И</w:t>
      </w:r>
      <w:proofErr w:type="gramEnd"/>
      <w:r w:rsidRPr="00CB747F">
        <w:rPr>
          <w:rStyle w:val="FontStyle12"/>
          <w:sz w:val="28"/>
          <w:szCs w:val="28"/>
        </w:rPr>
        <w:t>УП (У)</w:t>
      </w:r>
    </w:p>
    <w:p w:rsidR="004B056D" w:rsidRPr="00CB747F" w:rsidRDefault="004B056D" w:rsidP="004B056D">
      <w:pPr>
        <w:pStyle w:val="Style3"/>
        <w:widowControl/>
        <w:numPr>
          <w:ilvl w:val="0"/>
          <w:numId w:val="3"/>
        </w:numPr>
        <w:tabs>
          <w:tab w:val="left" w:pos="149"/>
        </w:tabs>
        <w:jc w:val="left"/>
        <w:rPr>
          <w:rStyle w:val="FontStyle12"/>
          <w:sz w:val="28"/>
          <w:szCs w:val="28"/>
        </w:rPr>
      </w:pPr>
      <w:r w:rsidRPr="00CB747F">
        <w:rPr>
          <w:rStyle w:val="FontStyle12"/>
          <w:sz w:val="28"/>
          <w:szCs w:val="28"/>
        </w:rPr>
        <w:t xml:space="preserve">для организации профильного обучения </w:t>
      </w:r>
      <w:proofErr w:type="gramStart"/>
      <w:r w:rsidRPr="00CB747F">
        <w:rPr>
          <w:rStyle w:val="FontStyle12"/>
          <w:sz w:val="28"/>
          <w:szCs w:val="28"/>
        </w:rPr>
        <w:t>-И</w:t>
      </w:r>
      <w:proofErr w:type="gramEnd"/>
      <w:r w:rsidRPr="00CB747F">
        <w:rPr>
          <w:rStyle w:val="FontStyle12"/>
          <w:sz w:val="28"/>
          <w:szCs w:val="28"/>
        </w:rPr>
        <w:t>УП (П)</w:t>
      </w:r>
    </w:p>
    <w:p w:rsidR="004B056D" w:rsidRPr="00CB747F" w:rsidRDefault="004B056D" w:rsidP="004B056D">
      <w:pPr>
        <w:widowControl/>
        <w:rPr>
          <w:sz w:val="28"/>
          <w:szCs w:val="28"/>
        </w:rPr>
      </w:pPr>
    </w:p>
    <w:p w:rsidR="004B056D" w:rsidRPr="00CB747F" w:rsidRDefault="004B056D" w:rsidP="004B056D">
      <w:pPr>
        <w:pStyle w:val="Style3"/>
        <w:widowControl/>
        <w:numPr>
          <w:ilvl w:val="0"/>
          <w:numId w:val="4"/>
        </w:numPr>
        <w:tabs>
          <w:tab w:val="left" w:pos="480"/>
        </w:tabs>
        <w:rPr>
          <w:rStyle w:val="FontStyle12"/>
          <w:sz w:val="28"/>
          <w:szCs w:val="28"/>
        </w:rPr>
      </w:pPr>
      <w:r w:rsidRPr="00CB747F">
        <w:rPr>
          <w:rStyle w:val="FontStyle12"/>
          <w:sz w:val="28"/>
          <w:szCs w:val="28"/>
        </w:rPr>
        <w:t xml:space="preserve">На </w:t>
      </w:r>
      <w:proofErr w:type="gramStart"/>
      <w:r w:rsidRPr="00CB747F">
        <w:rPr>
          <w:rStyle w:val="FontStyle12"/>
          <w:sz w:val="28"/>
          <w:szCs w:val="28"/>
        </w:rPr>
        <w:t>обучение</w:t>
      </w:r>
      <w:proofErr w:type="gramEnd"/>
      <w:r w:rsidRPr="00CB747F">
        <w:rPr>
          <w:rStyle w:val="FontStyle12"/>
          <w:sz w:val="28"/>
          <w:szCs w:val="28"/>
        </w:rPr>
        <w:t xml:space="preserve"> по индивидуальному учебному плану могут быть переведены обучающиеся, не ликвидировавшие в установленные сроки академической задолженности с момента ее образования.</w:t>
      </w:r>
    </w:p>
    <w:p w:rsidR="004B056D" w:rsidRPr="00CB747F" w:rsidRDefault="004B056D" w:rsidP="004B056D">
      <w:pPr>
        <w:pStyle w:val="Style3"/>
        <w:widowControl/>
        <w:numPr>
          <w:ilvl w:val="0"/>
          <w:numId w:val="4"/>
        </w:numPr>
        <w:tabs>
          <w:tab w:val="left" w:pos="480"/>
        </w:tabs>
        <w:rPr>
          <w:rStyle w:val="FontStyle12"/>
          <w:sz w:val="28"/>
          <w:szCs w:val="28"/>
        </w:rPr>
      </w:pPr>
      <w:r w:rsidRPr="00CB747F">
        <w:rPr>
          <w:rStyle w:val="FontStyle12"/>
          <w:sz w:val="28"/>
          <w:szCs w:val="28"/>
        </w:rPr>
        <w:t>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 1.5.1.Применительно к учащимся, имеющим академическую задолженность, это учебный план, который содержит меры компенсирующего воздействия по тем предметам, по которым данная задолженность не была ликвидирована.</w:t>
      </w:r>
    </w:p>
    <w:p w:rsidR="004B056D" w:rsidRPr="00CB747F" w:rsidRDefault="004B056D" w:rsidP="004B056D">
      <w:pPr>
        <w:pStyle w:val="Style3"/>
        <w:widowControl/>
        <w:numPr>
          <w:ilvl w:val="0"/>
          <w:numId w:val="4"/>
        </w:numPr>
        <w:tabs>
          <w:tab w:val="left" w:pos="480"/>
        </w:tabs>
        <w:rPr>
          <w:rStyle w:val="FontStyle12"/>
          <w:sz w:val="28"/>
          <w:szCs w:val="28"/>
        </w:rPr>
      </w:pPr>
      <w:r w:rsidRPr="00CB747F">
        <w:rPr>
          <w:rStyle w:val="FontStyle12"/>
          <w:sz w:val="28"/>
          <w:szCs w:val="28"/>
        </w:rPr>
        <w:lastRenderedPageBreak/>
        <w:t>Реализация индивидуального учебного плана осуществляется в пределах осваиваемой образовательной программы.</w:t>
      </w:r>
    </w:p>
    <w:p w:rsidR="004B056D" w:rsidRPr="00CB747F" w:rsidRDefault="004B056D" w:rsidP="004B056D">
      <w:pPr>
        <w:pStyle w:val="Style3"/>
        <w:widowControl/>
        <w:numPr>
          <w:ilvl w:val="0"/>
          <w:numId w:val="5"/>
        </w:numPr>
        <w:tabs>
          <w:tab w:val="left" w:pos="480"/>
        </w:tabs>
        <w:spacing w:before="67"/>
        <w:rPr>
          <w:rStyle w:val="FontStyle12"/>
          <w:sz w:val="28"/>
          <w:szCs w:val="28"/>
        </w:rPr>
      </w:pPr>
      <w:r w:rsidRPr="00CB747F">
        <w:rPr>
          <w:rStyle w:val="FontStyle12"/>
          <w:sz w:val="28"/>
          <w:szCs w:val="28"/>
        </w:rPr>
        <w:t xml:space="preserve">На </w:t>
      </w:r>
      <w:proofErr w:type="gramStart"/>
      <w:r w:rsidRPr="00CB747F">
        <w:rPr>
          <w:rStyle w:val="FontStyle12"/>
          <w:sz w:val="28"/>
          <w:szCs w:val="28"/>
        </w:rPr>
        <w:t>обучение</w:t>
      </w:r>
      <w:proofErr w:type="gramEnd"/>
      <w:r w:rsidRPr="00CB747F">
        <w:rPr>
          <w:rStyle w:val="FontStyle12"/>
          <w:sz w:val="28"/>
          <w:szCs w:val="28"/>
        </w:rPr>
        <w:t xml:space="preserve"> по индивидуальному учебному плану распространяются федеральные государственные образовательные стандарты общего образования.</w:t>
      </w:r>
    </w:p>
    <w:p w:rsidR="004B056D" w:rsidRPr="00CB747F" w:rsidRDefault="004B056D" w:rsidP="004B056D">
      <w:pPr>
        <w:pStyle w:val="Style3"/>
        <w:widowControl/>
        <w:numPr>
          <w:ilvl w:val="0"/>
          <w:numId w:val="5"/>
        </w:numPr>
        <w:tabs>
          <w:tab w:val="left" w:pos="480"/>
        </w:tabs>
        <w:rPr>
          <w:rStyle w:val="FontStyle12"/>
          <w:sz w:val="28"/>
          <w:szCs w:val="28"/>
        </w:rPr>
      </w:pPr>
      <w:r w:rsidRPr="00CB747F">
        <w:rPr>
          <w:rStyle w:val="FontStyle12"/>
          <w:sz w:val="28"/>
          <w:szCs w:val="28"/>
        </w:rPr>
        <w:t>Главной задачей обучения обучающихся по индивидуальному учебному плану является удовлетворение потребностей детей, с учетом их особенностей, путем выбора оптимального уровня реализуемых программ, темпов и сроков их освоения.</w:t>
      </w:r>
    </w:p>
    <w:p w:rsidR="004B056D" w:rsidRPr="00A15C01" w:rsidRDefault="004B056D" w:rsidP="004B056D">
      <w:pPr>
        <w:pStyle w:val="Style3"/>
        <w:widowControl/>
        <w:numPr>
          <w:ilvl w:val="0"/>
          <w:numId w:val="5"/>
        </w:numPr>
        <w:tabs>
          <w:tab w:val="left" w:pos="480"/>
        </w:tabs>
        <w:rPr>
          <w:rStyle w:val="FontStyle12"/>
          <w:sz w:val="28"/>
          <w:szCs w:val="28"/>
        </w:rPr>
      </w:pPr>
      <w:r w:rsidRPr="00A15C01">
        <w:rPr>
          <w:rStyle w:val="FontStyle12"/>
          <w:sz w:val="28"/>
          <w:szCs w:val="28"/>
        </w:rPr>
        <w:t>Ознакомление родителей (законных представителей) обучающихся с настоящим Положением осуществляется на родительских собр</w:t>
      </w:r>
      <w:r w:rsidR="009C3BE6" w:rsidRPr="00A15C01">
        <w:rPr>
          <w:rStyle w:val="FontStyle12"/>
          <w:sz w:val="28"/>
          <w:szCs w:val="28"/>
        </w:rPr>
        <w:t>аниях, при приеме детей в школу, в иных случаях, в том числе посредством размещения локального акта на официальном сайте МБОУ «Средняя общеобпразовательная школа №12» г</w:t>
      </w:r>
      <w:proofErr w:type="gramStart"/>
      <w:r w:rsidR="009C3BE6" w:rsidRPr="00A15C01">
        <w:rPr>
          <w:rStyle w:val="FontStyle12"/>
          <w:sz w:val="28"/>
          <w:szCs w:val="28"/>
        </w:rPr>
        <w:t>.К</w:t>
      </w:r>
      <w:proofErr w:type="gramEnd"/>
      <w:r w:rsidR="009C3BE6" w:rsidRPr="00A15C01">
        <w:rPr>
          <w:rStyle w:val="FontStyle12"/>
          <w:sz w:val="28"/>
          <w:szCs w:val="28"/>
        </w:rPr>
        <w:t>алуги в сети Интернет</w:t>
      </w:r>
    </w:p>
    <w:p w:rsidR="004B056D" w:rsidRPr="00CB747F" w:rsidRDefault="004B056D" w:rsidP="004B056D">
      <w:pPr>
        <w:pStyle w:val="Style5"/>
        <w:widowControl/>
        <w:spacing w:line="240" w:lineRule="exact"/>
        <w:rPr>
          <w:sz w:val="28"/>
          <w:szCs w:val="28"/>
        </w:rPr>
      </w:pPr>
    </w:p>
    <w:p w:rsidR="004B056D" w:rsidRPr="00CB747F" w:rsidRDefault="004B056D" w:rsidP="004B056D">
      <w:pPr>
        <w:pStyle w:val="Style5"/>
        <w:widowControl/>
        <w:spacing w:before="5"/>
        <w:rPr>
          <w:rStyle w:val="FontStyle11"/>
          <w:sz w:val="28"/>
          <w:szCs w:val="28"/>
        </w:rPr>
      </w:pPr>
      <w:r w:rsidRPr="00CB747F">
        <w:rPr>
          <w:rStyle w:val="FontStyle11"/>
          <w:sz w:val="28"/>
          <w:szCs w:val="28"/>
        </w:rPr>
        <w:t xml:space="preserve">II. Перевод на </w:t>
      </w:r>
      <w:proofErr w:type="gramStart"/>
      <w:r w:rsidRPr="00CB747F">
        <w:rPr>
          <w:rStyle w:val="FontStyle11"/>
          <w:sz w:val="28"/>
          <w:szCs w:val="28"/>
        </w:rPr>
        <w:t>обучение</w:t>
      </w:r>
      <w:proofErr w:type="gramEnd"/>
      <w:r w:rsidRPr="00CB747F">
        <w:rPr>
          <w:rStyle w:val="FontStyle11"/>
          <w:sz w:val="28"/>
          <w:szCs w:val="28"/>
        </w:rPr>
        <w:t xml:space="preserve"> по индивидуальному учебному плану</w:t>
      </w:r>
    </w:p>
    <w:p w:rsidR="004B056D" w:rsidRPr="00CB747F" w:rsidRDefault="004B056D" w:rsidP="004B056D">
      <w:pPr>
        <w:pStyle w:val="Style3"/>
        <w:widowControl/>
        <w:numPr>
          <w:ilvl w:val="0"/>
          <w:numId w:val="6"/>
        </w:numPr>
        <w:tabs>
          <w:tab w:val="left" w:pos="480"/>
        </w:tabs>
        <w:spacing w:before="331"/>
        <w:rPr>
          <w:rStyle w:val="FontStyle12"/>
          <w:sz w:val="28"/>
          <w:szCs w:val="28"/>
        </w:rPr>
      </w:pPr>
      <w:proofErr w:type="gramStart"/>
      <w:r w:rsidRPr="00CB747F">
        <w:rPr>
          <w:rStyle w:val="FontStyle12"/>
          <w:sz w:val="28"/>
          <w:szCs w:val="28"/>
        </w:rPr>
        <w:t>Индивидуальный учебный план разрабатывается для отдельного обучающегося или группы обучающихся на основе учебного плана МБОУ «Средняя общеобразовательная школа №12» г. Калуги.</w:t>
      </w:r>
      <w:proofErr w:type="gramEnd"/>
    </w:p>
    <w:p w:rsidR="004B056D" w:rsidRPr="00CB747F" w:rsidRDefault="004B056D" w:rsidP="004B056D">
      <w:pPr>
        <w:pStyle w:val="Style3"/>
        <w:widowControl/>
        <w:numPr>
          <w:ilvl w:val="0"/>
          <w:numId w:val="6"/>
        </w:numPr>
        <w:tabs>
          <w:tab w:val="left" w:pos="480"/>
        </w:tabs>
        <w:rPr>
          <w:rStyle w:val="FontStyle12"/>
          <w:sz w:val="28"/>
          <w:szCs w:val="28"/>
        </w:rPr>
      </w:pPr>
      <w:r w:rsidRPr="00CB747F">
        <w:rPr>
          <w:rStyle w:val="FontStyle12"/>
          <w:sz w:val="28"/>
          <w:szCs w:val="28"/>
        </w:rPr>
        <w:t>При формировании индивидуального учебного плана может использоваться модульный принцип, предусматривающий различные варианты сочетания учебных предметов, курсов, дисциплин (модулей), иных компонентов, входящих в учебный план образовательной организации.</w:t>
      </w:r>
    </w:p>
    <w:p w:rsidR="004B056D" w:rsidRPr="00CB747F" w:rsidRDefault="004B056D" w:rsidP="004B056D">
      <w:pPr>
        <w:pStyle w:val="Style6"/>
        <w:widowControl/>
        <w:numPr>
          <w:ilvl w:val="0"/>
          <w:numId w:val="6"/>
        </w:numPr>
        <w:tabs>
          <w:tab w:val="left" w:pos="480"/>
        </w:tabs>
        <w:rPr>
          <w:rStyle w:val="FontStyle11"/>
          <w:sz w:val="28"/>
          <w:szCs w:val="28"/>
        </w:rPr>
      </w:pPr>
      <w:r w:rsidRPr="00CB747F">
        <w:rPr>
          <w:rStyle w:val="FontStyle11"/>
          <w:sz w:val="28"/>
          <w:szCs w:val="28"/>
        </w:rPr>
        <w:t>Индивидуальный учебный план на ускоренное обучение может быть предоставлен с 2 класса.</w:t>
      </w:r>
    </w:p>
    <w:p w:rsidR="004B056D" w:rsidRPr="00CB747F" w:rsidRDefault="004B056D" w:rsidP="004B056D">
      <w:pPr>
        <w:pStyle w:val="Style3"/>
        <w:widowControl/>
        <w:numPr>
          <w:ilvl w:val="0"/>
          <w:numId w:val="6"/>
        </w:numPr>
        <w:tabs>
          <w:tab w:val="left" w:pos="480"/>
        </w:tabs>
        <w:rPr>
          <w:rStyle w:val="FontStyle12"/>
          <w:sz w:val="28"/>
          <w:szCs w:val="28"/>
        </w:rPr>
      </w:pPr>
      <w:r w:rsidRPr="00CB747F">
        <w:rPr>
          <w:rStyle w:val="FontStyle12"/>
          <w:sz w:val="28"/>
          <w:szCs w:val="28"/>
        </w:rPr>
        <w:t xml:space="preserve">Индивидуальный учебный план составляется, как правило, на один учебный год, либо на иной срок, указанный в заявлении обучающегося или его родителей (законных представителей) обучающихся </w:t>
      </w:r>
      <w:r w:rsidRPr="00CB747F">
        <w:rPr>
          <w:rStyle w:val="FontStyle12"/>
          <w:spacing w:val="30"/>
          <w:sz w:val="28"/>
          <w:szCs w:val="28"/>
          <w:vertAlign w:val="superscript"/>
        </w:rPr>
        <w:t>г</w:t>
      </w:r>
      <w:r w:rsidRPr="00CB747F">
        <w:rPr>
          <w:rStyle w:val="FontStyle12"/>
          <w:spacing w:val="30"/>
          <w:sz w:val="28"/>
          <w:szCs w:val="28"/>
        </w:rPr>
        <w:t>об</w:t>
      </w:r>
      <w:r w:rsidRPr="00CB747F">
        <w:rPr>
          <w:rStyle w:val="FontStyle12"/>
          <w:sz w:val="28"/>
          <w:szCs w:val="28"/>
        </w:rPr>
        <w:t xml:space="preserve"> </w:t>
      </w:r>
      <w:proofErr w:type="gramStart"/>
      <w:r w:rsidRPr="00CB747F">
        <w:rPr>
          <w:rStyle w:val="FontStyle12"/>
          <w:sz w:val="28"/>
          <w:szCs w:val="28"/>
        </w:rPr>
        <w:t>обучении</w:t>
      </w:r>
      <w:proofErr w:type="gramEnd"/>
      <w:r w:rsidRPr="00CB747F">
        <w:rPr>
          <w:rStyle w:val="FontStyle12"/>
          <w:sz w:val="28"/>
          <w:szCs w:val="28"/>
        </w:rPr>
        <w:t xml:space="preserve"> по индивидуальному учебному плану.</w:t>
      </w:r>
    </w:p>
    <w:p w:rsidR="004B056D" w:rsidRPr="00CB747F" w:rsidRDefault="004B056D" w:rsidP="004B056D">
      <w:pPr>
        <w:pStyle w:val="Style3"/>
        <w:widowControl/>
        <w:numPr>
          <w:ilvl w:val="0"/>
          <w:numId w:val="6"/>
        </w:numPr>
        <w:tabs>
          <w:tab w:val="left" w:pos="480"/>
        </w:tabs>
        <w:rPr>
          <w:rStyle w:val="FontStyle12"/>
          <w:sz w:val="28"/>
          <w:szCs w:val="28"/>
        </w:rPr>
      </w:pPr>
      <w:r w:rsidRPr="00CB747F">
        <w:rPr>
          <w:rStyle w:val="FontStyle12"/>
          <w:sz w:val="28"/>
          <w:szCs w:val="28"/>
        </w:rPr>
        <w:t>Индивидуальный учебный план определяет перечень, трудоемкость, последовательность и распределение по периодам обучения (если индивидуальный учебный план рассчитан на более чем один год) учебных предметов, курсов, дисциплин (модулей), иных видов учебной деятельности и формы промежуточной аттестации обучающихся.</w:t>
      </w:r>
    </w:p>
    <w:p w:rsidR="004B056D" w:rsidRPr="00CB747F" w:rsidRDefault="004B056D" w:rsidP="004B056D">
      <w:pPr>
        <w:pStyle w:val="Style3"/>
        <w:widowControl/>
        <w:tabs>
          <w:tab w:val="left" w:pos="624"/>
        </w:tabs>
        <w:rPr>
          <w:rStyle w:val="FontStyle12"/>
          <w:sz w:val="28"/>
          <w:szCs w:val="28"/>
        </w:rPr>
      </w:pPr>
      <w:r w:rsidRPr="00CB747F">
        <w:rPr>
          <w:rStyle w:val="FontStyle12"/>
          <w:sz w:val="28"/>
          <w:szCs w:val="28"/>
        </w:rPr>
        <w:t>2.6.</w:t>
      </w:r>
      <w:r w:rsidRPr="00CB747F">
        <w:rPr>
          <w:rStyle w:val="FontStyle12"/>
          <w:sz w:val="28"/>
          <w:szCs w:val="28"/>
        </w:rPr>
        <w:tab/>
        <w:t>Индивидуальный учебный план разрабатывается в соответствии со</w:t>
      </w:r>
      <w:r w:rsidRPr="00CB747F">
        <w:rPr>
          <w:rStyle w:val="FontStyle12"/>
          <w:sz w:val="28"/>
          <w:szCs w:val="28"/>
        </w:rPr>
        <w:br/>
        <w:t>спецификой и возможностями МБОУ «Средняя общеобразовательная школа</w:t>
      </w:r>
      <w:r w:rsidRPr="00CB747F">
        <w:rPr>
          <w:rStyle w:val="FontStyle12"/>
          <w:sz w:val="28"/>
          <w:szCs w:val="28"/>
        </w:rPr>
        <w:br/>
        <w:t>№12» г. Калуги.</w:t>
      </w:r>
    </w:p>
    <w:p w:rsidR="004B056D" w:rsidRPr="00CB747F" w:rsidRDefault="004B056D" w:rsidP="004B056D">
      <w:pPr>
        <w:pStyle w:val="Style3"/>
        <w:widowControl/>
        <w:tabs>
          <w:tab w:val="left" w:pos="725"/>
        </w:tabs>
        <w:rPr>
          <w:rStyle w:val="FontStyle12"/>
          <w:sz w:val="28"/>
          <w:szCs w:val="28"/>
        </w:rPr>
      </w:pPr>
      <w:r w:rsidRPr="00CB747F">
        <w:rPr>
          <w:rStyle w:val="FontStyle12"/>
          <w:sz w:val="28"/>
          <w:szCs w:val="28"/>
        </w:rPr>
        <w:t>2.7.</w:t>
      </w:r>
      <w:r w:rsidRPr="00CB747F">
        <w:rPr>
          <w:rStyle w:val="FontStyle12"/>
          <w:sz w:val="28"/>
          <w:szCs w:val="28"/>
        </w:rPr>
        <w:tab/>
        <w:t>При реализации образовательных программ в соответствии с</w:t>
      </w:r>
      <w:r w:rsidRPr="00CB747F">
        <w:rPr>
          <w:rStyle w:val="FontStyle12"/>
          <w:sz w:val="28"/>
          <w:szCs w:val="28"/>
        </w:rPr>
        <w:br/>
        <w:t>индивидуальным учебным планом могут использоваться различные</w:t>
      </w:r>
      <w:r w:rsidRPr="00CB747F">
        <w:rPr>
          <w:rStyle w:val="FontStyle12"/>
          <w:sz w:val="28"/>
          <w:szCs w:val="28"/>
        </w:rPr>
        <w:br/>
        <w:t>образовательные технологий, в том числе дистанционные образовательные</w:t>
      </w:r>
      <w:r w:rsidRPr="00CB747F">
        <w:rPr>
          <w:rStyle w:val="FontStyle12"/>
          <w:sz w:val="28"/>
          <w:szCs w:val="28"/>
        </w:rPr>
        <w:br/>
        <w:t>технологии, электронное обучение.</w:t>
      </w:r>
    </w:p>
    <w:p w:rsidR="004B056D" w:rsidRPr="00CB747F" w:rsidRDefault="004B056D" w:rsidP="004B056D">
      <w:pPr>
        <w:pStyle w:val="Style3"/>
        <w:widowControl/>
        <w:numPr>
          <w:ilvl w:val="0"/>
          <w:numId w:val="7"/>
        </w:numPr>
        <w:tabs>
          <w:tab w:val="left" w:pos="485"/>
        </w:tabs>
        <w:rPr>
          <w:rStyle w:val="FontStyle12"/>
          <w:sz w:val="28"/>
          <w:szCs w:val="28"/>
        </w:rPr>
      </w:pPr>
      <w:r w:rsidRPr="00A15C01">
        <w:rPr>
          <w:rStyle w:val="FontStyle12"/>
          <w:sz w:val="28"/>
          <w:szCs w:val="28"/>
        </w:rPr>
        <w:t xml:space="preserve">Перевод на </w:t>
      </w:r>
      <w:proofErr w:type="gramStart"/>
      <w:r w:rsidRPr="00A15C01">
        <w:rPr>
          <w:rStyle w:val="FontStyle12"/>
          <w:sz w:val="28"/>
          <w:szCs w:val="28"/>
        </w:rPr>
        <w:t>обучение</w:t>
      </w:r>
      <w:proofErr w:type="gramEnd"/>
      <w:r w:rsidRPr="00A15C01">
        <w:rPr>
          <w:rStyle w:val="FontStyle12"/>
          <w:sz w:val="28"/>
          <w:szCs w:val="28"/>
        </w:rPr>
        <w:t xml:space="preserve"> по индивидуальному учебному плану осуществляется по заявлению родителей (законных представителей) несовершеннолетни</w:t>
      </w:r>
      <w:r w:rsidR="009C3BE6" w:rsidRPr="00A15C01">
        <w:rPr>
          <w:rStyle w:val="FontStyle12"/>
          <w:sz w:val="28"/>
          <w:szCs w:val="28"/>
        </w:rPr>
        <w:t xml:space="preserve">х обучающихся </w:t>
      </w:r>
      <w:r w:rsidRPr="00A15C01">
        <w:rPr>
          <w:rStyle w:val="FontStyle12"/>
          <w:sz w:val="28"/>
          <w:szCs w:val="28"/>
        </w:rPr>
        <w:t xml:space="preserve"> либо по заявлению соверше</w:t>
      </w:r>
      <w:r w:rsidR="009C3BE6" w:rsidRPr="00A15C01">
        <w:rPr>
          <w:rStyle w:val="FontStyle12"/>
          <w:sz w:val="28"/>
          <w:szCs w:val="28"/>
        </w:rPr>
        <w:t>ннолетних обучающихся</w:t>
      </w:r>
      <w:r w:rsidR="009C3BE6" w:rsidRPr="00CB747F">
        <w:rPr>
          <w:rStyle w:val="FontStyle12"/>
          <w:sz w:val="28"/>
          <w:szCs w:val="28"/>
        </w:rPr>
        <w:t>.</w:t>
      </w:r>
    </w:p>
    <w:p w:rsidR="004B056D" w:rsidRPr="00CB747F" w:rsidRDefault="004B056D" w:rsidP="004B056D">
      <w:pPr>
        <w:pStyle w:val="Style3"/>
        <w:widowControl/>
        <w:numPr>
          <w:ilvl w:val="0"/>
          <w:numId w:val="7"/>
        </w:numPr>
        <w:tabs>
          <w:tab w:val="left" w:pos="485"/>
        </w:tabs>
        <w:rPr>
          <w:rStyle w:val="FontStyle12"/>
          <w:sz w:val="28"/>
          <w:szCs w:val="28"/>
        </w:rPr>
      </w:pPr>
      <w:proofErr w:type="gramStart"/>
      <w:r w:rsidRPr="00CB747F">
        <w:rPr>
          <w:rStyle w:val="FontStyle12"/>
          <w:sz w:val="28"/>
          <w:szCs w:val="28"/>
        </w:rPr>
        <w:t xml:space="preserve">Перевод на обучение по индивидуальному учебному плану обучающихся, не ликвидировавших в установленные сроки академической задолженности с </w:t>
      </w:r>
      <w:r w:rsidRPr="00CB747F">
        <w:rPr>
          <w:rStyle w:val="FontStyle12"/>
          <w:sz w:val="28"/>
          <w:szCs w:val="28"/>
        </w:rPr>
        <w:lastRenderedPageBreak/>
        <w:t>момента ее образования, осуществляется по заявлению родителей (законных представителей) обучающегося.</w:t>
      </w:r>
      <w:proofErr w:type="gramEnd"/>
    </w:p>
    <w:p w:rsidR="004B056D" w:rsidRPr="00CB747F" w:rsidRDefault="004B056D" w:rsidP="004B056D">
      <w:pPr>
        <w:pStyle w:val="Style2"/>
        <w:widowControl/>
        <w:spacing w:before="67" w:line="317" w:lineRule="exact"/>
        <w:rPr>
          <w:rStyle w:val="FontStyle12"/>
          <w:sz w:val="28"/>
          <w:szCs w:val="28"/>
        </w:rPr>
      </w:pPr>
      <w:r w:rsidRPr="00CB747F">
        <w:rPr>
          <w:rStyle w:val="FontStyle12"/>
          <w:sz w:val="28"/>
          <w:szCs w:val="28"/>
        </w:rPr>
        <w:t xml:space="preserve">2.10. В заявлении указываются срок, на который </w:t>
      </w:r>
      <w:proofErr w:type="gramStart"/>
      <w:r w:rsidRPr="00CB747F">
        <w:rPr>
          <w:rStyle w:val="FontStyle12"/>
          <w:sz w:val="28"/>
          <w:szCs w:val="28"/>
        </w:rPr>
        <w:t>обучающемуся</w:t>
      </w:r>
      <w:proofErr w:type="gramEnd"/>
      <w:r w:rsidRPr="00CB747F">
        <w:rPr>
          <w:rStyle w:val="FontStyle12"/>
          <w:sz w:val="28"/>
          <w:szCs w:val="28"/>
        </w:rPr>
        <w:t xml:space="preserve"> предоставляется индивидуальный учебный план, а также могут содержаться пожелания обучающегося или его родителей (законных представителей) по индивидуализации содержания образовательной программы (включение дополнительных учебных предметов, курсов, углубленное изучение отдельных дисциплин, сокращение сроков освоения основных образовательных программ и др.).</w:t>
      </w:r>
    </w:p>
    <w:p w:rsidR="004B056D" w:rsidRPr="00A15C01" w:rsidRDefault="002258D2" w:rsidP="004B056D">
      <w:pPr>
        <w:pStyle w:val="Style3"/>
        <w:widowControl/>
        <w:numPr>
          <w:ilvl w:val="0"/>
          <w:numId w:val="8"/>
        </w:numPr>
        <w:tabs>
          <w:tab w:val="left" w:pos="619"/>
        </w:tabs>
        <w:rPr>
          <w:rStyle w:val="FontStyle12"/>
          <w:sz w:val="28"/>
          <w:szCs w:val="28"/>
        </w:rPr>
      </w:pPr>
      <w:r w:rsidRPr="00A15C01">
        <w:rPr>
          <w:rStyle w:val="FontStyle12"/>
          <w:sz w:val="28"/>
          <w:szCs w:val="28"/>
        </w:rPr>
        <w:t>1.</w:t>
      </w:r>
      <w:r w:rsidR="004B056D" w:rsidRPr="00A15C01">
        <w:rPr>
          <w:rStyle w:val="FontStyle12"/>
          <w:sz w:val="28"/>
          <w:szCs w:val="28"/>
        </w:rPr>
        <w:t xml:space="preserve">Заявления о переводе на </w:t>
      </w:r>
      <w:proofErr w:type="gramStart"/>
      <w:r w:rsidR="004B056D" w:rsidRPr="00A15C01">
        <w:rPr>
          <w:rStyle w:val="FontStyle12"/>
          <w:sz w:val="28"/>
          <w:szCs w:val="28"/>
        </w:rPr>
        <w:t>обучение</w:t>
      </w:r>
      <w:proofErr w:type="gramEnd"/>
      <w:r w:rsidR="004B056D" w:rsidRPr="00A15C01">
        <w:rPr>
          <w:rStyle w:val="FontStyle12"/>
          <w:sz w:val="28"/>
          <w:szCs w:val="28"/>
        </w:rPr>
        <w:t xml:space="preserve"> по индивидуальному учебному плану принимаются в</w:t>
      </w:r>
      <w:r w:rsidR="00F102A0" w:rsidRPr="00A15C01">
        <w:rPr>
          <w:rStyle w:val="FontStyle12"/>
          <w:sz w:val="28"/>
          <w:szCs w:val="28"/>
        </w:rPr>
        <w:t xml:space="preserve"> течение учебного года.</w:t>
      </w:r>
    </w:p>
    <w:p w:rsidR="004B056D" w:rsidRPr="00CB747F" w:rsidRDefault="004B056D" w:rsidP="004B056D">
      <w:pPr>
        <w:pStyle w:val="Style3"/>
        <w:widowControl/>
        <w:numPr>
          <w:ilvl w:val="0"/>
          <w:numId w:val="8"/>
        </w:numPr>
        <w:tabs>
          <w:tab w:val="left" w:pos="619"/>
        </w:tabs>
        <w:rPr>
          <w:rStyle w:val="FontStyle12"/>
          <w:sz w:val="28"/>
          <w:szCs w:val="28"/>
        </w:rPr>
      </w:pPr>
      <w:proofErr w:type="gramStart"/>
      <w:r w:rsidRPr="00CB747F">
        <w:rPr>
          <w:rStyle w:val="FontStyle12"/>
          <w:sz w:val="28"/>
          <w:szCs w:val="28"/>
        </w:rPr>
        <w:t>Обучение</w:t>
      </w:r>
      <w:proofErr w:type="gramEnd"/>
      <w:r w:rsidRPr="00CB747F">
        <w:rPr>
          <w:rStyle w:val="FontStyle12"/>
          <w:sz w:val="28"/>
          <w:szCs w:val="28"/>
        </w:rPr>
        <w:t xml:space="preserve"> по индивидуальному учебному плану начинается, как правило, с начала учебного года.</w:t>
      </w:r>
    </w:p>
    <w:p w:rsidR="004B056D" w:rsidRPr="00CB747F" w:rsidRDefault="004B056D" w:rsidP="004B056D">
      <w:pPr>
        <w:pStyle w:val="Style3"/>
        <w:widowControl/>
        <w:numPr>
          <w:ilvl w:val="0"/>
          <w:numId w:val="8"/>
        </w:numPr>
        <w:tabs>
          <w:tab w:val="left" w:pos="619"/>
        </w:tabs>
        <w:rPr>
          <w:rStyle w:val="FontStyle12"/>
          <w:sz w:val="28"/>
          <w:szCs w:val="28"/>
        </w:rPr>
      </w:pPr>
      <w:r w:rsidRPr="00CB747F">
        <w:rPr>
          <w:rStyle w:val="FontStyle12"/>
          <w:sz w:val="28"/>
          <w:szCs w:val="28"/>
        </w:rPr>
        <w:t xml:space="preserve">Перевод на </w:t>
      </w:r>
      <w:proofErr w:type="gramStart"/>
      <w:r w:rsidRPr="00CB747F">
        <w:rPr>
          <w:rStyle w:val="FontStyle12"/>
          <w:sz w:val="28"/>
          <w:szCs w:val="28"/>
        </w:rPr>
        <w:t>обучение</w:t>
      </w:r>
      <w:proofErr w:type="gramEnd"/>
      <w:r w:rsidRPr="00CB747F">
        <w:rPr>
          <w:rStyle w:val="FontStyle12"/>
          <w:sz w:val="28"/>
          <w:szCs w:val="28"/>
        </w:rPr>
        <w:t xml:space="preserve"> по индивидуальному учебному плану оформляется приказом директора МБОУ «Средняя общеобразовательная школа №12» г. Калуги.</w:t>
      </w:r>
    </w:p>
    <w:p w:rsidR="004B056D" w:rsidRPr="00CB747F" w:rsidRDefault="004B056D" w:rsidP="004B056D">
      <w:pPr>
        <w:pStyle w:val="Style3"/>
        <w:widowControl/>
        <w:numPr>
          <w:ilvl w:val="0"/>
          <w:numId w:val="8"/>
        </w:numPr>
        <w:tabs>
          <w:tab w:val="left" w:pos="619"/>
        </w:tabs>
        <w:spacing w:before="5"/>
        <w:rPr>
          <w:rStyle w:val="FontStyle12"/>
          <w:sz w:val="28"/>
          <w:szCs w:val="28"/>
        </w:rPr>
      </w:pPr>
      <w:r w:rsidRPr="00CB747F">
        <w:rPr>
          <w:rStyle w:val="FontStyle12"/>
          <w:sz w:val="28"/>
          <w:szCs w:val="28"/>
        </w:rPr>
        <w:t>Индивидуальный учебный план утверждается решением педагогического совета МБОУ «Средняя общеобразовательная школа №12» г. Калуги.</w:t>
      </w:r>
    </w:p>
    <w:p w:rsidR="004B056D" w:rsidRPr="00CB747F" w:rsidRDefault="004B056D" w:rsidP="004B056D">
      <w:pPr>
        <w:pStyle w:val="Style3"/>
        <w:widowControl/>
        <w:numPr>
          <w:ilvl w:val="0"/>
          <w:numId w:val="8"/>
        </w:numPr>
        <w:tabs>
          <w:tab w:val="left" w:pos="619"/>
        </w:tabs>
        <w:rPr>
          <w:rStyle w:val="FontStyle12"/>
          <w:sz w:val="28"/>
          <w:szCs w:val="28"/>
        </w:rPr>
      </w:pPr>
      <w:r w:rsidRPr="00CB747F">
        <w:rPr>
          <w:rStyle w:val="FontStyle12"/>
          <w:sz w:val="28"/>
          <w:szCs w:val="28"/>
        </w:rPr>
        <w:t xml:space="preserve">Реализация </w:t>
      </w:r>
      <w:proofErr w:type="gramStart"/>
      <w:r w:rsidRPr="00CB747F">
        <w:rPr>
          <w:rStyle w:val="FontStyle12"/>
          <w:sz w:val="28"/>
          <w:szCs w:val="28"/>
        </w:rPr>
        <w:t>обучения</w:t>
      </w:r>
      <w:proofErr w:type="gramEnd"/>
      <w:r w:rsidRPr="00CB747F">
        <w:rPr>
          <w:rStyle w:val="FontStyle12"/>
          <w:sz w:val="28"/>
          <w:szCs w:val="28"/>
        </w:rPr>
        <w:t xml:space="preserve"> по индивидуальному учебному плану осуществляется МБОУ «Средняя общеобразовательная школа №12» г. Калуги, в котором обучается данный обучающийся, а также с применением сетевой формы обучения.</w:t>
      </w:r>
    </w:p>
    <w:p w:rsidR="004B056D" w:rsidRPr="00CB747F" w:rsidRDefault="004B056D" w:rsidP="004B056D">
      <w:pPr>
        <w:widowControl/>
        <w:rPr>
          <w:sz w:val="28"/>
          <w:szCs w:val="28"/>
        </w:rPr>
      </w:pPr>
    </w:p>
    <w:p w:rsidR="004B056D" w:rsidRPr="00A15C01" w:rsidRDefault="00A15C01" w:rsidP="00A15C01">
      <w:pPr>
        <w:pStyle w:val="Style3"/>
        <w:widowControl/>
        <w:tabs>
          <w:tab w:val="left" w:pos="624"/>
        </w:tabs>
        <w:rPr>
          <w:rStyle w:val="FontStyle12"/>
          <w:sz w:val="28"/>
          <w:szCs w:val="28"/>
        </w:rPr>
      </w:pPr>
      <w:r w:rsidRPr="00A15C01">
        <w:rPr>
          <w:sz w:val="28"/>
          <w:szCs w:val="28"/>
        </w:rPr>
        <w:t xml:space="preserve">2.15. </w:t>
      </w:r>
      <w:proofErr w:type="gramStart"/>
      <w:r w:rsidR="002258D2" w:rsidRPr="00A15C01">
        <w:rPr>
          <w:sz w:val="28"/>
          <w:szCs w:val="28"/>
        </w:rPr>
        <w:t>Обучающимся</w:t>
      </w:r>
      <w:proofErr w:type="gramEnd"/>
      <w:r w:rsidR="002258D2" w:rsidRPr="00A15C01">
        <w:rPr>
          <w:sz w:val="28"/>
          <w:szCs w:val="28"/>
        </w:rPr>
        <w:t>, осваивающим основные образовательные программы за счет бюджетных ассигнований федерального бюджета, бюджетов субъектов Российской Федерации и местных бюджетов в пределах федеральных государственных образовательных стандартов, образовательных стандартов, организациями, осуществляющими образовательную деятельность,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
    <w:p w:rsidR="004B056D" w:rsidRPr="00CB747F" w:rsidRDefault="004B056D" w:rsidP="004B056D">
      <w:pPr>
        <w:pStyle w:val="Style3"/>
        <w:widowControl/>
        <w:numPr>
          <w:ilvl w:val="0"/>
          <w:numId w:val="9"/>
        </w:numPr>
        <w:tabs>
          <w:tab w:val="left" w:pos="624"/>
        </w:tabs>
        <w:rPr>
          <w:rStyle w:val="FontStyle12"/>
          <w:sz w:val="28"/>
          <w:szCs w:val="28"/>
        </w:rPr>
      </w:pPr>
      <w:r w:rsidRPr="00CB747F">
        <w:rPr>
          <w:rStyle w:val="FontStyle12"/>
          <w:sz w:val="28"/>
          <w:szCs w:val="28"/>
        </w:rPr>
        <w:t>С учетом желания, способностей учащемуся могут быть предоставлены свободные помещения классно-урочных занятий, изучение отдельных курсов и тем в форме самообразования и других формах, предусмотренных Федеральным законом от 29 декабря 2012 г. № 273-ФЗ «Об образовании в Российской Федерации».</w:t>
      </w:r>
    </w:p>
    <w:p w:rsidR="004B056D" w:rsidRPr="00CB747F" w:rsidRDefault="004B056D" w:rsidP="004B056D">
      <w:pPr>
        <w:pStyle w:val="Style3"/>
        <w:widowControl/>
        <w:numPr>
          <w:ilvl w:val="0"/>
          <w:numId w:val="9"/>
        </w:numPr>
        <w:tabs>
          <w:tab w:val="left" w:pos="624"/>
        </w:tabs>
        <w:rPr>
          <w:rStyle w:val="FontStyle12"/>
          <w:sz w:val="28"/>
          <w:szCs w:val="28"/>
        </w:rPr>
      </w:pPr>
      <w:r w:rsidRPr="00CB747F">
        <w:rPr>
          <w:rStyle w:val="FontStyle12"/>
          <w:sz w:val="28"/>
          <w:szCs w:val="28"/>
        </w:rPr>
        <w:t xml:space="preserve">МБОУ «Средняя общеобразовательная школа №12» г. Калуги с учетом запросов родителей (законных представителей) обучающихся и обучающихся определяет сроки и уровень реализации программ. Индивидуальное расписание занятий, перечень программ </w:t>
      </w:r>
      <w:proofErr w:type="gramStart"/>
      <w:r w:rsidRPr="00CB747F">
        <w:rPr>
          <w:rStyle w:val="FontStyle12"/>
          <w:sz w:val="28"/>
          <w:szCs w:val="28"/>
        </w:rPr>
        <w:t>обучения по предметам</w:t>
      </w:r>
      <w:proofErr w:type="gramEnd"/>
      <w:r w:rsidRPr="00CB747F">
        <w:rPr>
          <w:rStyle w:val="FontStyle12"/>
          <w:sz w:val="28"/>
          <w:szCs w:val="28"/>
        </w:rPr>
        <w:t>, количество часов, формы и сроки текущего и итогового контроля, педагоги, ведущие обучение, оформляются приказом руководителя образовательной организации.</w:t>
      </w:r>
    </w:p>
    <w:p w:rsidR="004B056D" w:rsidRPr="00CB747F" w:rsidRDefault="004B056D" w:rsidP="004B056D">
      <w:pPr>
        <w:pStyle w:val="Style3"/>
        <w:widowControl/>
        <w:numPr>
          <w:ilvl w:val="0"/>
          <w:numId w:val="9"/>
        </w:numPr>
        <w:tabs>
          <w:tab w:val="left" w:pos="624"/>
        </w:tabs>
        <w:rPr>
          <w:rStyle w:val="FontStyle12"/>
          <w:sz w:val="28"/>
          <w:szCs w:val="28"/>
        </w:rPr>
      </w:pPr>
      <w:r w:rsidRPr="00CB747F">
        <w:rPr>
          <w:rStyle w:val="FontStyle12"/>
          <w:sz w:val="28"/>
          <w:szCs w:val="28"/>
        </w:rPr>
        <w:t>Обучающиеся обязаны выполнять индивидуальный учебный план, в том числе посещать предусмотренные индивидуальным учебным планом учебные занятия.</w:t>
      </w:r>
    </w:p>
    <w:p w:rsidR="004B056D" w:rsidRPr="00CB747F" w:rsidRDefault="004B056D" w:rsidP="004B056D">
      <w:pPr>
        <w:pStyle w:val="Style3"/>
        <w:widowControl/>
        <w:numPr>
          <w:ilvl w:val="0"/>
          <w:numId w:val="9"/>
        </w:numPr>
        <w:tabs>
          <w:tab w:val="left" w:pos="624"/>
        </w:tabs>
        <w:rPr>
          <w:rStyle w:val="FontStyle12"/>
          <w:sz w:val="28"/>
          <w:szCs w:val="28"/>
        </w:rPr>
      </w:pPr>
      <w:r w:rsidRPr="00CB747F">
        <w:rPr>
          <w:rStyle w:val="FontStyle12"/>
          <w:sz w:val="28"/>
          <w:szCs w:val="28"/>
        </w:rPr>
        <w:lastRenderedPageBreak/>
        <w:t>Промежуточная и итоговая государственная аттестация, перевод обучающегося осуществляется в соответствии с Федеральным законом от 29 декабря 2012 г. № 273-ФЗ «Об образовании в Российской Федерации».</w:t>
      </w:r>
    </w:p>
    <w:p w:rsidR="004B056D" w:rsidRPr="00CB747F" w:rsidRDefault="004B056D" w:rsidP="004B056D">
      <w:pPr>
        <w:pStyle w:val="Style4"/>
        <w:widowControl/>
        <w:spacing w:before="216"/>
        <w:rPr>
          <w:rStyle w:val="FontStyle11"/>
          <w:sz w:val="28"/>
          <w:szCs w:val="28"/>
        </w:rPr>
      </w:pPr>
      <w:r w:rsidRPr="00CB747F">
        <w:rPr>
          <w:rStyle w:val="FontStyle11"/>
          <w:sz w:val="28"/>
          <w:szCs w:val="28"/>
        </w:rPr>
        <w:t>III. Требования к индивидуальному учебному плану начального общего образования</w:t>
      </w:r>
    </w:p>
    <w:p w:rsidR="004B056D" w:rsidRPr="00CB747F" w:rsidRDefault="004B056D" w:rsidP="004B056D">
      <w:pPr>
        <w:pStyle w:val="Style3"/>
        <w:widowControl/>
        <w:tabs>
          <w:tab w:val="left" w:pos="480"/>
        </w:tabs>
        <w:spacing w:before="67"/>
        <w:rPr>
          <w:rStyle w:val="FontStyle12"/>
          <w:sz w:val="28"/>
          <w:szCs w:val="28"/>
        </w:rPr>
      </w:pPr>
      <w:r w:rsidRPr="00CB747F">
        <w:rPr>
          <w:rStyle w:val="FontStyle12"/>
          <w:sz w:val="28"/>
          <w:szCs w:val="28"/>
        </w:rPr>
        <w:t>3.1.</w:t>
      </w:r>
      <w:r w:rsidRPr="00CB747F">
        <w:rPr>
          <w:rStyle w:val="FontStyle12"/>
          <w:sz w:val="28"/>
          <w:szCs w:val="28"/>
        </w:rPr>
        <w:tab/>
        <w:t>С целью индивидуализации содержания образовательной программы</w:t>
      </w:r>
      <w:r w:rsidRPr="00CB747F">
        <w:rPr>
          <w:rStyle w:val="FontStyle12"/>
          <w:sz w:val="28"/>
          <w:szCs w:val="28"/>
        </w:rPr>
        <w:br/>
        <w:t>начального общего образования индивидуальный учебный план начального</w:t>
      </w:r>
      <w:r w:rsidRPr="00CB747F">
        <w:rPr>
          <w:rStyle w:val="FontStyle12"/>
          <w:sz w:val="28"/>
          <w:szCs w:val="28"/>
        </w:rPr>
        <w:br/>
        <w:t>общего образования предусматривает:</w:t>
      </w:r>
    </w:p>
    <w:p w:rsidR="004B056D" w:rsidRPr="00CB747F" w:rsidRDefault="004B056D" w:rsidP="004B056D">
      <w:pPr>
        <w:pStyle w:val="Style3"/>
        <w:widowControl/>
        <w:numPr>
          <w:ilvl w:val="0"/>
          <w:numId w:val="10"/>
        </w:numPr>
        <w:tabs>
          <w:tab w:val="left" w:pos="682"/>
        </w:tabs>
        <w:spacing w:before="5"/>
        <w:rPr>
          <w:rStyle w:val="FontStyle12"/>
          <w:sz w:val="28"/>
          <w:szCs w:val="28"/>
        </w:rPr>
      </w:pPr>
      <w:r w:rsidRPr="00CB747F">
        <w:rPr>
          <w:rStyle w:val="FontStyle12"/>
          <w:sz w:val="28"/>
          <w:szCs w:val="28"/>
        </w:rPr>
        <w:t xml:space="preserve">учебные занятия, обеспечивающие различные интересы </w:t>
      </w:r>
      <w:proofErr w:type="gramStart"/>
      <w:r w:rsidRPr="00CB747F">
        <w:rPr>
          <w:rStyle w:val="FontStyle12"/>
          <w:sz w:val="28"/>
          <w:szCs w:val="28"/>
        </w:rPr>
        <w:t>обучающихся</w:t>
      </w:r>
      <w:proofErr w:type="gramEnd"/>
      <w:r w:rsidRPr="00CB747F">
        <w:rPr>
          <w:rStyle w:val="FontStyle12"/>
          <w:sz w:val="28"/>
          <w:szCs w:val="28"/>
        </w:rPr>
        <w:t>, в том числе этнокультурные;</w:t>
      </w:r>
    </w:p>
    <w:p w:rsidR="004B056D" w:rsidRPr="00CB747F" w:rsidRDefault="004B056D" w:rsidP="004B056D">
      <w:pPr>
        <w:pStyle w:val="Style7"/>
        <w:widowControl/>
        <w:numPr>
          <w:ilvl w:val="0"/>
          <w:numId w:val="10"/>
        </w:numPr>
        <w:tabs>
          <w:tab w:val="left" w:pos="682"/>
        </w:tabs>
        <w:rPr>
          <w:rStyle w:val="FontStyle12"/>
          <w:sz w:val="28"/>
          <w:szCs w:val="28"/>
        </w:rPr>
      </w:pPr>
      <w:r w:rsidRPr="00CB747F">
        <w:rPr>
          <w:rStyle w:val="FontStyle12"/>
          <w:sz w:val="28"/>
          <w:szCs w:val="28"/>
        </w:rPr>
        <w:t xml:space="preserve">иные учебные предметы </w:t>
      </w:r>
      <w:r w:rsidRPr="00CB747F">
        <w:rPr>
          <w:rStyle w:val="FontStyle13"/>
          <w:sz w:val="28"/>
          <w:szCs w:val="28"/>
        </w:rPr>
        <w:t xml:space="preserve">(сучетом потребностей </w:t>
      </w:r>
      <w:proofErr w:type="gramStart"/>
      <w:r w:rsidRPr="00CB747F">
        <w:rPr>
          <w:rStyle w:val="FontStyle13"/>
          <w:sz w:val="28"/>
          <w:szCs w:val="28"/>
        </w:rPr>
        <w:t>обучающегося</w:t>
      </w:r>
      <w:proofErr w:type="gramEnd"/>
      <w:r w:rsidRPr="00CB747F">
        <w:rPr>
          <w:rStyle w:val="FontStyle13"/>
          <w:sz w:val="28"/>
          <w:szCs w:val="28"/>
        </w:rPr>
        <w:t xml:space="preserve"> и возможностей школы).</w:t>
      </w:r>
    </w:p>
    <w:p w:rsidR="004B056D" w:rsidRPr="00CB747F" w:rsidRDefault="004B056D" w:rsidP="004B056D">
      <w:pPr>
        <w:widowControl/>
        <w:rPr>
          <w:sz w:val="28"/>
          <w:szCs w:val="28"/>
        </w:rPr>
      </w:pPr>
    </w:p>
    <w:p w:rsidR="004B056D" w:rsidRPr="00CB747F" w:rsidRDefault="004B056D" w:rsidP="004B056D">
      <w:pPr>
        <w:pStyle w:val="Style3"/>
        <w:widowControl/>
        <w:numPr>
          <w:ilvl w:val="0"/>
          <w:numId w:val="11"/>
        </w:numPr>
        <w:tabs>
          <w:tab w:val="left" w:pos="480"/>
        </w:tabs>
        <w:spacing w:before="5"/>
        <w:rPr>
          <w:rStyle w:val="FontStyle12"/>
          <w:sz w:val="28"/>
          <w:szCs w:val="28"/>
        </w:rPr>
      </w:pPr>
      <w:r w:rsidRPr="00CB747F">
        <w:rPr>
          <w:rStyle w:val="FontStyle12"/>
          <w:sz w:val="28"/>
          <w:szCs w:val="28"/>
        </w:rPr>
        <w:t>Для проведения данных занятий используются учебные часы согласно части базисного учебного плана, формируемой участниками образовательного процесса (в 1 классе в соответствии с санитарно-гигиеническими требованиями эта часть отсутствует).</w:t>
      </w:r>
    </w:p>
    <w:p w:rsidR="004B056D" w:rsidRPr="00CB747F" w:rsidRDefault="004B056D" w:rsidP="004B056D">
      <w:pPr>
        <w:pStyle w:val="Style3"/>
        <w:widowControl/>
        <w:numPr>
          <w:ilvl w:val="0"/>
          <w:numId w:val="11"/>
        </w:numPr>
        <w:tabs>
          <w:tab w:val="left" w:pos="480"/>
        </w:tabs>
        <w:rPr>
          <w:rStyle w:val="FontStyle12"/>
          <w:sz w:val="28"/>
          <w:szCs w:val="28"/>
        </w:rPr>
      </w:pPr>
      <w:r w:rsidRPr="00CB747F">
        <w:rPr>
          <w:rStyle w:val="FontStyle12"/>
          <w:sz w:val="28"/>
          <w:szCs w:val="28"/>
        </w:rPr>
        <w:t>Индивидуализация содержания основной общеобразовательной программы начального общего образования может быть осуществлена за счет внеурочной деятельности.</w:t>
      </w:r>
    </w:p>
    <w:p w:rsidR="004B056D" w:rsidRPr="00CB747F" w:rsidRDefault="004B056D" w:rsidP="004B056D">
      <w:pPr>
        <w:pStyle w:val="Style3"/>
        <w:widowControl/>
        <w:numPr>
          <w:ilvl w:val="0"/>
          <w:numId w:val="11"/>
        </w:numPr>
        <w:tabs>
          <w:tab w:val="left" w:pos="480"/>
        </w:tabs>
        <w:rPr>
          <w:rStyle w:val="FontStyle12"/>
          <w:sz w:val="28"/>
          <w:szCs w:val="28"/>
        </w:rPr>
      </w:pPr>
      <w:r w:rsidRPr="00CB747F">
        <w:rPr>
          <w:rStyle w:val="FontStyle12"/>
          <w:sz w:val="28"/>
          <w:szCs w:val="28"/>
        </w:rPr>
        <w:t xml:space="preserve">В индивидуальный учебный план начального общего образования </w:t>
      </w:r>
      <w:proofErr w:type="gramStart"/>
      <w:r w:rsidRPr="00CB747F">
        <w:rPr>
          <w:rStyle w:val="FontStyle12"/>
          <w:sz w:val="28"/>
          <w:szCs w:val="28"/>
        </w:rPr>
        <w:t>входят следующие обязательные предметны</w:t>
      </w:r>
      <w:proofErr w:type="gramEnd"/>
      <w:r w:rsidRPr="00CB747F">
        <w:rPr>
          <w:rStyle w:val="FontStyle12"/>
          <w:sz w:val="28"/>
          <w:szCs w:val="28"/>
        </w:rPr>
        <w:t>: математика и информатика, русский язык, иностранный язык, литература, окружающий мир, основы религиозных культур и светской этики, изобразительное искусство, музыка, технология, физическая культура.</w:t>
      </w:r>
    </w:p>
    <w:p w:rsidR="004B056D" w:rsidRPr="00CB747F" w:rsidRDefault="004B056D" w:rsidP="004B056D">
      <w:pPr>
        <w:pStyle w:val="Style3"/>
        <w:widowControl/>
        <w:numPr>
          <w:ilvl w:val="0"/>
          <w:numId w:val="11"/>
        </w:numPr>
        <w:tabs>
          <w:tab w:val="left" w:pos="480"/>
        </w:tabs>
        <w:rPr>
          <w:rStyle w:val="FontStyle12"/>
          <w:sz w:val="28"/>
          <w:szCs w:val="28"/>
        </w:rPr>
      </w:pPr>
      <w:r w:rsidRPr="00CB747F">
        <w:rPr>
          <w:rStyle w:val="FontStyle12"/>
          <w:sz w:val="28"/>
          <w:szCs w:val="28"/>
        </w:rPr>
        <w:t>По выбору родителей (законных представителей) обучающихся изучаются основы православной культуры, основы иудейской культуры, основы буддийской культуры, основы исламской культуры, основы мировых религиозных культур, основы светской этики.</w:t>
      </w:r>
    </w:p>
    <w:p w:rsidR="004B056D" w:rsidRPr="00CB747F" w:rsidRDefault="004B056D" w:rsidP="004B056D">
      <w:pPr>
        <w:pStyle w:val="Style3"/>
        <w:widowControl/>
        <w:numPr>
          <w:ilvl w:val="0"/>
          <w:numId w:val="11"/>
        </w:numPr>
        <w:tabs>
          <w:tab w:val="left" w:pos="480"/>
        </w:tabs>
        <w:rPr>
          <w:rStyle w:val="FontStyle12"/>
          <w:sz w:val="28"/>
          <w:szCs w:val="28"/>
        </w:rPr>
      </w:pPr>
      <w:r w:rsidRPr="00CB747F">
        <w:rPr>
          <w:rStyle w:val="FontStyle12"/>
          <w:sz w:val="28"/>
          <w:szCs w:val="28"/>
        </w:rPr>
        <w:t>Количество учебных занятий за 4 учебных года не может составлять менее 2 904 часов и более 3 345 часов.</w:t>
      </w:r>
    </w:p>
    <w:p w:rsidR="004B056D" w:rsidRPr="00CB747F" w:rsidRDefault="004B056D" w:rsidP="004B056D">
      <w:pPr>
        <w:pStyle w:val="Style3"/>
        <w:widowControl/>
        <w:numPr>
          <w:ilvl w:val="0"/>
          <w:numId w:val="11"/>
        </w:numPr>
        <w:tabs>
          <w:tab w:val="left" w:pos="480"/>
        </w:tabs>
        <w:rPr>
          <w:rStyle w:val="FontStyle12"/>
          <w:sz w:val="28"/>
          <w:szCs w:val="28"/>
        </w:rPr>
      </w:pPr>
      <w:r w:rsidRPr="00CB747F">
        <w:rPr>
          <w:rStyle w:val="FontStyle12"/>
          <w:sz w:val="28"/>
          <w:szCs w:val="28"/>
        </w:rPr>
        <w:t>Нормативный срок освоения образовательной программы начального общего образования составляет четыре года. Индивидуальный учебный план может предусматривать уменьшение указанного срока за счет ускоренного обучения. Рекомендуемое уменьшение срока освоения образовательной программы начального общего образования составляет не более 1 года.</w:t>
      </w:r>
    </w:p>
    <w:p w:rsidR="004B056D" w:rsidRPr="00CB747F" w:rsidRDefault="004B056D" w:rsidP="004B056D">
      <w:pPr>
        <w:pStyle w:val="Style3"/>
        <w:widowControl/>
        <w:numPr>
          <w:ilvl w:val="0"/>
          <w:numId w:val="11"/>
        </w:numPr>
        <w:tabs>
          <w:tab w:val="left" w:pos="480"/>
        </w:tabs>
        <w:rPr>
          <w:rStyle w:val="FontStyle12"/>
          <w:sz w:val="28"/>
          <w:szCs w:val="28"/>
        </w:rPr>
      </w:pPr>
      <w:r w:rsidRPr="00CB747F">
        <w:rPr>
          <w:rStyle w:val="FontStyle12"/>
          <w:sz w:val="28"/>
          <w:szCs w:val="28"/>
        </w:rPr>
        <w:t>Нормативный срок освоения образовательной программы начального общего образования для детей с ограниченными возможностями здоровья может быть увеличен с учетом особенностей психофизического развития и индивидуальных возможностей детей (в соответствии с рекомендациями психолого-медико-педагогической комиссии).</w:t>
      </w:r>
    </w:p>
    <w:p w:rsidR="004B056D" w:rsidRPr="00CB747F" w:rsidRDefault="004B056D" w:rsidP="004B056D">
      <w:pPr>
        <w:pStyle w:val="Style5"/>
        <w:widowControl/>
        <w:spacing w:before="221" w:line="326" w:lineRule="exact"/>
        <w:rPr>
          <w:rStyle w:val="FontStyle11"/>
          <w:sz w:val="28"/>
          <w:szCs w:val="28"/>
        </w:rPr>
      </w:pPr>
      <w:r w:rsidRPr="00CB747F">
        <w:rPr>
          <w:rStyle w:val="FontStyle11"/>
          <w:sz w:val="28"/>
          <w:szCs w:val="28"/>
        </w:rPr>
        <w:t>IV. Требования к индивидуальному учебному плану основного общего Образования</w:t>
      </w:r>
    </w:p>
    <w:p w:rsidR="004B056D" w:rsidRPr="00CB747F" w:rsidRDefault="004B056D" w:rsidP="004B056D">
      <w:pPr>
        <w:pStyle w:val="Style2"/>
        <w:widowControl/>
        <w:spacing w:line="240" w:lineRule="exact"/>
        <w:rPr>
          <w:sz w:val="28"/>
          <w:szCs w:val="28"/>
        </w:rPr>
      </w:pPr>
    </w:p>
    <w:p w:rsidR="004B056D" w:rsidRPr="00CB747F" w:rsidRDefault="004B056D" w:rsidP="004B056D">
      <w:pPr>
        <w:pStyle w:val="Style2"/>
        <w:widowControl/>
        <w:spacing w:before="67" w:line="317" w:lineRule="exact"/>
        <w:rPr>
          <w:rStyle w:val="FontStyle12"/>
          <w:sz w:val="28"/>
          <w:szCs w:val="28"/>
        </w:rPr>
      </w:pPr>
      <w:r w:rsidRPr="00CB747F">
        <w:rPr>
          <w:rStyle w:val="FontStyle12"/>
          <w:sz w:val="28"/>
          <w:szCs w:val="28"/>
        </w:rPr>
        <w:lastRenderedPageBreak/>
        <w:t>4.1. С целью индивидуализации содержания образовательной программы основного общего образования индивидуальный учебный план основного общего образования может предусматривать:</w:t>
      </w:r>
    </w:p>
    <w:p w:rsidR="004B056D" w:rsidRPr="00CB747F" w:rsidRDefault="004B056D" w:rsidP="004B056D">
      <w:pPr>
        <w:pStyle w:val="Style3"/>
        <w:widowControl/>
        <w:numPr>
          <w:ilvl w:val="0"/>
          <w:numId w:val="12"/>
        </w:numPr>
        <w:tabs>
          <w:tab w:val="left" w:pos="677"/>
        </w:tabs>
        <w:spacing w:line="336" w:lineRule="exact"/>
        <w:rPr>
          <w:rStyle w:val="FontStyle12"/>
          <w:sz w:val="28"/>
          <w:szCs w:val="28"/>
        </w:rPr>
      </w:pPr>
      <w:r w:rsidRPr="00CB747F">
        <w:rPr>
          <w:rStyle w:val="FontStyle12"/>
          <w:sz w:val="28"/>
          <w:szCs w:val="28"/>
        </w:rPr>
        <w:t>увеличение учебных часов, отведённых на изучение отдельных предметов обязательной части;</w:t>
      </w:r>
    </w:p>
    <w:p w:rsidR="004B056D" w:rsidRPr="00CB747F" w:rsidRDefault="004B056D" w:rsidP="004B056D">
      <w:pPr>
        <w:pStyle w:val="Style3"/>
        <w:widowControl/>
        <w:numPr>
          <w:ilvl w:val="0"/>
          <w:numId w:val="12"/>
        </w:numPr>
        <w:tabs>
          <w:tab w:val="left" w:pos="677"/>
        </w:tabs>
        <w:spacing w:line="331" w:lineRule="exact"/>
        <w:rPr>
          <w:rStyle w:val="FontStyle12"/>
          <w:sz w:val="28"/>
          <w:szCs w:val="28"/>
        </w:rPr>
      </w:pPr>
      <w:r w:rsidRPr="00CB747F">
        <w:rPr>
          <w:rStyle w:val="FontStyle12"/>
          <w:sz w:val="28"/>
          <w:szCs w:val="28"/>
        </w:rPr>
        <w:t>введение специально разработанных учебных курсов, обеспечивающих интересы и потребности учащихся;</w:t>
      </w:r>
    </w:p>
    <w:p w:rsidR="004B056D" w:rsidRPr="00CB747F" w:rsidRDefault="004B056D" w:rsidP="004B056D">
      <w:pPr>
        <w:pStyle w:val="Style3"/>
        <w:widowControl/>
        <w:tabs>
          <w:tab w:val="left" w:pos="984"/>
        </w:tabs>
        <w:spacing w:before="67"/>
        <w:rPr>
          <w:rStyle w:val="FontStyle12"/>
          <w:sz w:val="28"/>
          <w:szCs w:val="28"/>
        </w:rPr>
      </w:pPr>
      <w:r w:rsidRPr="00CB747F">
        <w:rPr>
          <w:rStyle w:val="FontStyle12"/>
          <w:sz w:val="28"/>
          <w:szCs w:val="28"/>
        </w:rPr>
        <w:t>4.1.3.</w:t>
      </w:r>
      <w:r w:rsidRPr="00CB747F">
        <w:rPr>
          <w:rStyle w:val="FontStyle12"/>
          <w:sz w:val="28"/>
          <w:szCs w:val="28"/>
        </w:rPr>
        <w:tab/>
        <w:t>организацию внеурочной деятельности, ориентированную на</w:t>
      </w:r>
      <w:r w:rsidRPr="00CB747F">
        <w:rPr>
          <w:rStyle w:val="FontStyle12"/>
          <w:sz w:val="28"/>
          <w:szCs w:val="28"/>
        </w:rPr>
        <w:br/>
        <w:t>обеспечение индивидуальных потребностей обучающихся;</w:t>
      </w:r>
    </w:p>
    <w:p w:rsidR="004B056D" w:rsidRPr="00CB747F" w:rsidRDefault="004B056D" w:rsidP="004B056D">
      <w:pPr>
        <w:pStyle w:val="Style7"/>
        <w:widowControl/>
        <w:tabs>
          <w:tab w:val="left" w:pos="701"/>
        </w:tabs>
        <w:spacing w:before="5"/>
        <w:rPr>
          <w:rStyle w:val="FontStyle13"/>
          <w:sz w:val="28"/>
          <w:szCs w:val="28"/>
        </w:rPr>
      </w:pPr>
      <w:r w:rsidRPr="00CB747F">
        <w:rPr>
          <w:rStyle w:val="FontStyle12"/>
          <w:sz w:val="28"/>
          <w:szCs w:val="28"/>
        </w:rPr>
        <w:t>4.1.4.</w:t>
      </w:r>
      <w:r w:rsidRPr="00CB747F">
        <w:rPr>
          <w:rStyle w:val="FontStyle12"/>
          <w:sz w:val="28"/>
          <w:szCs w:val="28"/>
        </w:rPr>
        <w:tab/>
        <w:t xml:space="preserve">иные учебные предметы </w:t>
      </w:r>
      <w:r w:rsidRPr="00CB747F">
        <w:rPr>
          <w:rStyle w:val="FontStyle13"/>
          <w:sz w:val="28"/>
          <w:szCs w:val="28"/>
        </w:rPr>
        <w:t xml:space="preserve">(с учетом потребностей </w:t>
      </w:r>
      <w:proofErr w:type="gramStart"/>
      <w:r w:rsidRPr="00CB747F">
        <w:rPr>
          <w:rStyle w:val="FontStyle13"/>
          <w:sz w:val="28"/>
          <w:szCs w:val="28"/>
        </w:rPr>
        <w:t>обучающегося</w:t>
      </w:r>
      <w:proofErr w:type="gramEnd"/>
      <w:r w:rsidRPr="00CB747F">
        <w:rPr>
          <w:rStyle w:val="FontStyle13"/>
          <w:sz w:val="28"/>
          <w:szCs w:val="28"/>
        </w:rPr>
        <w:t xml:space="preserve"> и</w:t>
      </w:r>
      <w:r w:rsidRPr="00CB747F">
        <w:rPr>
          <w:rStyle w:val="FontStyle13"/>
          <w:sz w:val="28"/>
          <w:szCs w:val="28"/>
        </w:rPr>
        <w:br/>
        <w:t>возможностей школы).</w:t>
      </w:r>
    </w:p>
    <w:p w:rsidR="004B056D" w:rsidRPr="00CB747F" w:rsidRDefault="004B056D" w:rsidP="004B056D">
      <w:pPr>
        <w:pStyle w:val="Style3"/>
        <w:widowControl/>
        <w:numPr>
          <w:ilvl w:val="0"/>
          <w:numId w:val="13"/>
        </w:numPr>
        <w:tabs>
          <w:tab w:val="left" w:pos="470"/>
        </w:tabs>
        <w:rPr>
          <w:rStyle w:val="FontStyle12"/>
          <w:sz w:val="28"/>
          <w:szCs w:val="28"/>
        </w:rPr>
      </w:pPr>
      <w:r w:rsidRPr="00CB747F">
        <w:rPr>
          <w:rStyle w:val="FontStyle12"/>
          <w:sz w:val="28"/>
          <w:szCs w:val="28"/>
        </w:rPr>
        <w:t>Необходимые часы выделяются за счет части базисного учебного плана основного общего образования, формируемой участниками образовательной деятельности.</w:t>
      </w:r>
    </w:p>
    <w:p w:rsidR="004B056D" w:rsidRPr="00CB747F" w:rsidRDefault="004B056D" w:rsidP="004B056D">
      <w:pPr>
        <w:pStyle w:val="Style3"/>
        <w:widowControl/>
        <w:numPr>
          <w:ilvl w:val="0"/>
          <w:numId w:val="13"/>
        </w:numPr>
        <w:tabs>
          <w:tab w:val="left" w:pos="470"/>
        </w:tabs>
        <w:rPr>
          <w:rStyle w:val="FontStyle12"/>
          <w:sz w:val="28"/>
          <w:szCs w:val="28"/>
        </w:rPr>
      </w:pPr>
      <w:r w:rsidRPr="00CB747F">
        <w:rPr>
          <w:rStyle w:val="FontStyle12"/>
          <w:sz w:val="28"/>
          <w:szCs w:val="28"/>
        </w:rPr>
        <w:t>В индивидуальный учебный план основного общего образования входят следующие учебные предметы:</w:t>
      </w:r>
    </w:p>
    <w:p w:rsidR="004B056D" w:rsidRPr="00CB747F" w:rsidRDefault="004B056D" w:rsidP="004B056D">
      <w:pPr>
        <w:pStyle w:val="Style2"/>
        <w:widowControl/>
        <w:spacing w:line="317" w:lineRule="exact"/>
        <w:ind w:right="3226"/>
        <w:jc w:val="left"/>
        <w:rPr>
          <w:rStyle w:val="FontStyle12"/>
          <w:sz w:val="28"/>
          <w:szCs w:val="28"/>
        </w:rPr>
      </w:pPr>
      <w:r w:rsidRPr="00CB747F">
        <w:rPr>
          <w:rStyle w:val="FontStyle12"/>
          <w:sz w:val="28"/>
          <w:szCs w:val="28"/>
        </w:rPr>
        <w:t>4.3.1. русский язык, литература, иностранный язык; 4.3.2.история, обществознание, география;</w:t>
      </w:r>
    </w:p>
    <w:p w:rsidR="004B056D" w:rsidRPr="00CB747F" w:rsidRDefault="004B056D" w:rsidP="004B056D">
      <w:pPr>
        <w:pStyle w:val="Style3"/>
        <w:widowControl/>
        <w:numPr>
          <w:ilvl w:val="0"/>
          <w:numId w:val="14"/>
        </w:numPr>
        <w:tabs>
          <w:tab w:val="left" w:pos="686"/>
        </w:tabs>
        <w:jc w:val="left"/>
        <w:rPr>
          <w:rStyle w:val="FontStyle12"/>
          <w:sz w:val="28"/>
          <w:szCs w:val="28"/>
        </w:rPr>
      </w:pPr>
      <w:r w:rsidRPr="00CB747F">
        <w:rPr>
          <w:rStyle w:val="FontStyle12"/>
          <w:sz w:val="28"/>
          <w:szCs w:val="28"/>
        </w:rPr>
        <w:t>математика, алгебра, геометрия, информатика;</w:t>
      </w:r>
    </w:p>
    <w:p w:rsidR="004B056D" w:rsidRPr="00CB747F" w:rsidRDefault="004B056D" w:rsidP="004B056D">
      <w:pPr>
        <w:pStyle w:val="Style3"/>
        <w:widowControl/>
        <w:numPr>
          <w:ilvl w:val="0"/>
          <w:numId w:val="14"/>
        </w:numPr>
        <w:tabs>
          <w:tab w:val="left" w:pos="686"/>
        </w:tabs>
        <w:spacing w:before="10"/>
        <w:jc w:val="left"/>
        <w:rPr>
          <w:rStyle w:val="FontStyle12"/>
          <w:sz w:val="28"/>
          <w:szCs w:val="28"/>
        </w:rPr>
      </w:pPr>
      <w:r w:rsidRPr="00CB747F">
        <w:rPr>
          <w:rStyle w:val="FontStyle12"/>
          <w:sz w:val="28"/>
          <w:szCs w:val="28"/>
        </w:rPr>
        <w:t>физика, биология, химия;</w:t>
      </w:r>
    </w:p>
    <w:p w:rsidR="004B056D" w:rsidRPr="00CB747F" w:rsidRDefault="004B056D" w:rsidP="004B056D">
      <w:pPr>
        <w:pStyle w:val="Style2"/>
        <w:widowControl/>
        <w:spacing w:before="10" w:line="317" w:lineRule="exact"/>
        <w:jc w:val="left"/>
        <w:rPr>
          <w:rStyle w:val="FontStyle12"/>
          <w:sz w:val="28"/>
          <w:szCs w:val="28"/>
        </w:rPr>
      </w:pPr>
      <w:r w:rsidRPr="00CB747F">
        <w:rPr>
          <w:rStyle w:val="FontStyle12"/>
          <w:sz w:val="28"/>
          <w:szCs w:val="28"/>
        </w:rPr>
        <w:t>4.3.5.изобразительное искусство, музыка;</w:t>
      </w:r>
    </w:p>
    <w:p w:rsidR="004B056D" w:rsidRPr="00CB747F" w:rsidRDefault="004B056D" w:rsidP="004B056D">
      <w:pPr>
        <w:pStyle w:val="Style3"/>
        <w:widowControl/>
        <w:numPr>
          <w:ilvl w:val="0"/>
          <w:numId w:val="15"/>
        </w:numPr>
        <w:tabs>
          <w:tab w:val="left" w:pos="677"/>
        </w:tabs>
        <w:jc w:val="left"/>
        <w:rPr>
          <w:rStyle w:val="FontStyle12"/>
          <w:sz w:val="28"/>
          <w:szCs w:val="28"/>
        </w:rPr>
      </w:pPr>
      <w:r w:rsidRPr="00CB747F">
        <w:rPr>
          <w:rStyle w:val="FontStyle12"/>
          <w:sz w:val="28"/>
          <w:szCs w:val="28"/>
        </w:rPr>
        <w:t>технология;</w:t>
      </w:r>
    </w:p>
    <w:p w:rsidR="004B056D" w:rsidRPr="00CB747F" w:rsidRDefault="004B056D" w:rsidP="004B056D">
      <w:pPr>
        <w:pStyle w:val="Style3"/>
        <w:widowControl/>
        <w:numPr>
          <w:ilvl w:val="0"/>
          <w:numId w:val="15"/>
        </w:numPr>
        <w:tabs>
          <w:tab w:val="left" w:pos="677"/>
        </w:tabs>
        <w:jc w:val="left"/>
        <w:rPr>
          <w:rStyle w:val="FontStyle12"/>
          <w:sz w:val="28"/>
          <w:szCs w:val="28"/>
        </w:rPr>
      </w:pPr>
      <w:r w:rsidRPr="00CB747F">
        <w:rPr>
          <w:rStyle w:val="FontStyle12"/>
          <w:sz w:val="28"/>
          <w:szCs w:val="28"/>
        </w:rPr>
        <w:t>физическая культура, основы безопасности жизнедеятельности.</w:t>
      </w:r>
    </w:p>
    <w:p w:rsidR="004B056D" w:rsidRPr="00CB747F" w:rsidRDefault="004B056D" w:rsidP="004B056D">
      <w:pPr>
        <w:widowControl/>
        <w:rPr>
          <w:sz w:val="28"/>
          <w:szCs w:val="28"/>
        </w:rPr>
      </w:pPr>
    </w:p>
    <w:p w:rsidR="004B056D" w:rsidRPr="00CB747F" w:rsidRDefault="004B056D" w:rsidP="004B056D">
      <w:pPr>
        <w:pStyle w:val="Style3"/>
        <w:widowControl/>
        <w:numPr>
          <w:ilvl w:val="0"/>
          <w:numId w:val="16"/>
        </w:numPr>
        <w:tabs>
          <w:tab w:val="left" w:pos="470"/>
        </w:tabs>
        <w:spacing w:line="326" w:lineRule="exact"/>
        <w:rPr>
          <w:rStyle w:val="FontStyle12"/>
          <w:sz w:val="28"/>
          <w:szCs w:val="28"/>
        </w:rPr>
      </w:pPr>
      <w:r w:rsidRPr="00CB747F">
        <w:rPr>
          <w:rStyle w:val="FontStyle12"/>
          <w:sz w:val="28"/>
          <w:szCs w:val="28"/>
        </w:rPr>
        <w:t>Количество учебных занятий за 5 лет не может составлять менее 5 267 часов и более 6 020 часов.</w:t>
      </w:r>
    </w:p>
    <w:p w:rsidR="004B056D" w:rsidRPr="00CB747F" w:rsidRDefault="004B056D" w:rsidP="004B056D">
      <w:pPr>
        <w:pStyle w:val="Style3"/>
        <w:widowControl/>
        <w:numPr>
          <w:ilvl w:val="0"/>
          <w:numId w:val="16"/>
        </w:numPr>
        <w:tabs>
          <w:tab w:val="left" w:pos="470"/>
        </w:tabs>
        <w:spacing w:line="322" w:lineRule="exact"/>
        <w:rPr>
          <w:rStyle w:val="FontStyle12"/>
          <w:sz w:val="28"/>
          <w:szCs w:val="28"/>
        </w:rPr>
      </w:pPr>
      <w:r w:rsidRPr="00CB747F">
        <w:rPr>
          <w:rStyle w:val="FontStyle12"/>
          <w:sz w:val="28"/>
          <w:szCs w:val="28"/>
        </w:rPr>
        <w:t>Нормативный срок освоения образовательной программы основного общего образования составляет 5 лет. Индивидуальный учебный план может предусматривать уменьшение указанного срока за счет ускоренного обучения. Рекомендуемое уменьшение срока освоения образовательной программы основного общего образования составляет не более 1 года.</w:t>
      </w:r>
    </w:p>
    <w:p w:rsidR="004B056D" w:rsidRPr="00CB747F" w:rsidRDefault="004B056D" w:rsidP="004B056D">
      <w:pPr>
        <w:pStyle w:val="Style6"/>
        <w:widowControl/>
        <w:tabs>
          <w:tab w:val="left" w:pos="336"/>
        </w:tabs>
        <w:spacing w:before="240" w:line="322" w:lineRule="exact"/>
        <w:jc w:val="left"/>
        <w:rPr>
          <w:rStyle w:val="FontStyle11"/>
          <w:sz w:val="28"/>
          <w:szCs w:val="28"/>
        </w:rPr>
      </w:pPr>
      <w:r w:rsidRPr="00CB747F">
        <w:rPr>
          <w:rStyle w:val="FontStyle11"/>
          <w:sz w:val="28"/>
          <w:szCs w:val="28"/>
        </w:rPr>
        <w:t>V.</w:t>
      </w:r>
      <w:r w:rsidRPr="00CB747F">
        <w:rPr>
          <w:rStyle w:val="FontStyle11"/>
          <w:sz w:val="28"/>
          <w:szCs w:val="28"/>
        </w:rPr>
        <w:tab/>
        <w:t>Требования к индивидуальному учебному плану среднего общего</w:t>
      </w:r>
      <w:r w:rsidRPr="00CB747F">
        <w:rPr>
          <w:rStyle w:val="FontStyle11"/>
          <w:sz w:val="28"/>
          <w:szCs w:val="28"/>
        </w:rPr>
        <w:br/>
        <w:t>образования</w:t>
      </w:r>
    </w:p>
    <w:p w:rsidR="004B056D" w:rsidRPr="00CB747F" w:rsidRDefault="004B056D" w:rsidP="004B056D">
      <w:pPr>
        <w:pStyle w:val="Style2"/>
        <w:widowControl/>
        <w:spacing w:before="216" w:line="322" w:lineRule="exact"/>
        <w:rPr>
          <w:rStyle w:val="FontStyle12"/>
          <w:sz w:val="28"/>
          <w:szCs w:val="28"/>
        </w:rPr>
      </w:pPr>
      <w:r w:rsidRPr="00CB747F">
        <w:rPr>
          <w:rStyle w:val="FontStyle12"/>
          <w:sz w:val="28"/>
          <w:szCs w:val="28"/>
        </w:rPr>
        <w:t xml:space="preserve">5.1. </w:t>
      </w:r>
      <w:proofErr w:type="gramStart"/>
      <w:r w:rsidRPr="00CB747F">
        <w:rPr>
          <w:rStyle w:val="FontStyle12"/>
          <w:sz w:val="28"/>
          <w:szCs w:val="28"/>
        </w:rPr>
        <w:t>Обязательными для включения в индивидуальный учебный план базовыми общеобразовательными учебными предметами являются: русский язык, литература, иностранный язык, математика, история, физическая культура, основы безопасности жизнедеятельности, обществознание (включая экономику и право), физика, химия, география, биология.</w:t>
      </w:r>
      <w:proofErr w:type="gramEnd"/>
    </w:p>
    <w:p w:rsidR="004B056D" w:rsidRPr="00CB747F" w:rsidRDefault="004B056D" w:rsidP="004B056D">
      <w:pPr>
        <w:pStyle w:val="Style6"/>
        <w:widowControl/>
        <w:spacing w:line="240" w:lineRule="exact"/>
        <w:jc w:val="left"/>
        <w:rPr>
          <w:sz w:val="28"/>
          <w:szCs w:val="28"/>
        </w:rPr>
      </w:pPr>
    </w:p>
    <w:p w:rsidR="004B056D" w:rsidRPr="00CB747F" w:rsidRDefault="004B056D" w:rsidP="004B056D">
      <w:pPr>
        <w:pStyle w:val="Style6"/>
        <w:widowControl/>
        <w:tabs>
          <w:tab w:val="left" w:pos="442"/>
        </w:tabs>
        <w:spacing w:before="14" w:line="240" w:lineRule="auto"/>
        <w:jc w:val="left"/>
        <w:rPr>
          <w:rStyle w:val="FontStyle11"/>
          <w:sz w:val="28"/>
          <w:szCs w:val="28"/>
        </w:rPr>
      </w:pPr>
      <w:r w:rsidRPr="00CB747F">
        <w:rPr>
          <w:rStyle w:val="FontStyle11"/>
          <w:sz w:val="28"/>
          <w:szCs w:val="28"/>
        </w:rPr>
        <w:t>VI.</w:t>
      </w:r>
      <w:r w:rsidRPr="00CB747F">
        <w:rPr>
          <w:rStyle w:val="FontStyle11"/>
          <w:sz w:val="28"/>
          <w:szCs w:val="28"/>
        </w:rPr>
        <w:tab/>
        <w:t>Необходимые условия для реализации учебного плана</w:t>
      </w:r>
    </w:p>
    <w:p w:rsidR="004B056D" w:rsidRPr="00CB747F" w:rsidRDefault="004B056D" w:rsidP="004B056D">
      <w:pPr>
        <w:pStyle w:val="Style3"/>
        <w:widowControl/>
        <w:spacing w:line="240" w:lineRule="exact"/>
        <w:jc w:val="left"/>
        <w:rPr>
          <w:sz w:val="28"/>
          <w:szCs w:val="28"/>
        </w:rPr>
      </w:pPr>
    </w:p>
    <w:p w:rsidR="004B056D" w:rsidRPr="00CB747F" w:rsidRDefault="004B056D" w:rsidP="004B056D">
      <w:pPr>
        <w:pStyle w:val="Style3"/>
        <w:widowControl/>
        <w:tabs>
          <w:tab w:val="left" w:pos="480"/>
        </w:tabs>
        <w:spacing w:before="77"/>
        <w:jc w:val="left"/>
        <w:rPr>
          <w:rStyle w:val="FontStyle12"/>
          <w:sz w:val="28"/>
          <w:szCs w:val="28"/>
        </w:rPr>
      </w:pPr>
      <w:r w:rsidRPr="00CB747F">
        <w:rPr>
          <w:rStyle w:val="FontStyle12"/>
          <w:sz w:val="28"/>
          <w:szCs w:val="28"/>
        </w:rPr>
        <w:t>6.1.</w:t>
      </w:r>
      <w:r w:rsidRPr="00CB747F">
        <w:rPr>
          <w:rStyle w:val="FontStyle12"/>
          <w:sz w:val="28"/>
          <w:szCs w:val="28"/>
        </w:rPr>
        <w:tab/>
        <w:t>Для составления индивидуального учебного плана следует:</w:t>
      </w:r>
    </w:p>
    <w:p w:rsidR="004B056D" w:rsidRPr="00CB747F" w:rsidRDefault="004B056D" w:rsidP="004B056D">
      <w:pPr>
        <w:pStyle w:val="Style3"/>
        <w:widowControl/>
        <w:numPr>
          <w:ilvl w:val="0"/>
          <w:numId w:val="17"/>
        </w:numPr>
        <w:tabs>
          <w:tab w:val="left" w:pos="706"/>
        </w:tabs>
        <w:rPr>
          <w:rStyle w:val="FontStyle12"/>
          <w:sz w:val="28"/>
          <w:szCs w:val="28"/>
        </w:rPr>
      </w:pPr>
      <w:r w:rsidRPr="00CB747F">
        <w:rPr>
          <w:rStyle w:val="FontStyle12"/>
          <w:sz w:val="28"/>
          <w:szCs w:val="28"/>
        </w:rPr>
        <w:t>включить в учебный План обязательные учебные предметы на базовом уровне (инвариантная часть федерального компонента);</w:t>
      </w:r>
    </w:p>
    <w:p w:rsidR="004B056D" w:rsidRPr="00CB747F" w:rsidRDefault="004B056D" w:rsidP="004B056D">
      <w:pPr>
        <w:pStyle w:val="Style3"/>
        <w:widowControl/>
        <w:numPr>
          <w:ilvl w:val="0"/>
          <w:numId w:val="17"/>
        </w:numPr>
        <w:tabs>
          <w:tab w:val="left" w:pos="706"/>
        </w:tabs>
        <w:jc w:val="left"/>
        <w:rPr>
          <w:rStyle w:val="FontStyle12"/>
          <w:sz w:val="28"/>
          <w:szCs w:val="28"/>
        </w:rPr>
      </w:pPr>
      <w:r w:rsidRPr="00CB747F">
        <w:rPr>
          <w:rStyle w:val="FontStyle12"/>
          <w:sz w:val="28"/>
          <w:szCs w:val="28"/>
        </w:rPr>
        <w:t>включить в учебный план региональный компонент (при наличии);</w:t>
      </w:r>
    </w:p>
    <w:p w:rsidR="004B056D" w:rsidRPr="00CB747F" w:rsidRDefault="004B056D" w:rsidP="004B056D">
      <w:pPr>
        <w:pStyle w:val="Style3"/>
        <w:widowControl/>
        <w:tabs>
          <w:tab w:val="left" w:pos="480"/>
        </w:tabs>
        <w:spacing w:before="5"/>
        <w:jc w:val="left"/>
        <w:rPr>
          <w:rStyle w:val="FontStyle12"/>
          <w:sz w:val="28"/>
          <w:szCs w:val="28"/>
        </w:rPr>
      </w:pPr>
      <w:r w:rsidRPr="00CB747F">
        <w:rPr>
          <w:rStyle w:val="FontStyle12"/>
          <w:sz w:val="28"/>
          <w:szCs w:val="28"/>
        </w:rPr>
        <w:lastRenderedPageBreak/>
        <w:t>6.2.</w:t>
      </w:r>
      <w:r w:rsidRPr="00CB747F">
        <w:rPr>
          <w:rStyle w:val="FontStyle12"/>
          <w:sz w:val="28"/>
          <w:szCs w:val="28"/>
        </w:rPr>
        <w:tab/>
        <w:t>Предметы, изучаемые на профильном (углубленном уровне).</w:t>
      </w:r>
    </w:p>
    <w:p w:rsidR="004B056D" w:rsidRPr="00CB747F" w:rsidRDefault="004B056D" w:rsidP="004B056D">
      <w:pPr>
        <w:pStyle w:val="Style2"/>
        <w:widowControl/>
        <w:spacing w:line="317" w:lineRule="exact"/>
        <w:rPr>
          <w:rStyle w:val="FontStyle12"/>
          <w:sz w:val="28"/>
          <w:szCs w:val="28"/>
        </w:rPr>
      </w:pPr>
      <w:r w:rsidRPr="00CB747F">
        <w:rPr>
          <w:rStyle w:val="FontStyle12"/>
          <w:sz w:val="28"/>
          <w:szCs w:val="28"/>
        </w:rPr>
        <w:t>В случае</w:t>
      </w:r>
      <w:proofErr w:type="gramStart"/>
      <w:r w:rsidRPr="00CB747F">
        <w:rPr>
          <w:rStyle w:val="FontStyle12"/>
          <w:sz w:val="28"/>
          <w:szCs w:val="28"/>
        </w:rPr>
        <w:t>,</w:t>
      </w:r>
      <w:proofErr w:type="gramEnd"/>
      <w:r w:rsidRPr="00CB747F">
        <w:rPr>
          <w:rStyle w:val="FontStyle12"/>
          <w:sz w:val="28"/>
          <w:szCs w:val="28"/>
        </w:rPr>
        <w:t xml:space="preserve"> если выбранный учебный предмет на профильном уровне совпадает с одним из обязательных учебных предметов на базовом уровне, то последний исключается из состава инвариантной части.</w:t>
      </w:r>
    </w:p>
    <w:p w:rsidR="004B056D" w:rsidRPr="00CB747F" w:rsidRDefault="004B056D" w:rsidP="004B056D">
      <w:pPr>
        <w:pStyle w:val="Style2"/>
        <w:widowControl/>
        <w:spacing w:line="317" w:lineRule="exact"/>
        <w:rPr>
          <w:rStyle w:val="FontStyle12"/>
          <w:sz w:val="28"/>
          <w:szCs w:val="28"/>
        </w:rPr>
      </w:pPr>
      <w:r w:rsidRPr="00CB747F">
        <w:rPr>
          <w:rStyle w:val="FontStyle12"/>
          <w:sz w:val="28"/>
          <w:szCs w:val="28"/>
        </w:rPr>
        <w:t xml:space="preserve">6.3.На уровне среднего общего образования в соответствии требованиями ФГОС СОО учащийся выполняет </w:t>
      </w:r>
      <w:proofErr w:type="gramStart"/>
      <w:r w:rsidRPr="00CB747F">
        <w:rPr>
          <w:rStyle w:val="FontStyle12"/>
          <w:sz w:val="28"/>
          <w:szCs w:val="28"/>
        </w:rPr>
        <w:t>индивидуальный проект</w:t>
      </w:r>
      <w:proofErr w:type="gramEnd"/>
      <w:r w:rsidRPr="00CB747F">
        <w:rPr>
          <w:rStyle w:val="FontStyle12"/>
          <w:sz w:val="28"/>
          <w:szCs w:val="28"/>
        </w:rPr>
        <w:t>.</w:t>
      </w:r>
    </w:p>
    <w:p w:rsidR="004B056D" w:rsidRPr="00CB747F" w:rsidRDefault="004B056D" w:rsidP="004B056D">
      <w:pPr>
        <w:pStyle w:val="Style6"/>
        <w:widowControl/>
        <w:tabs>
          <w:tab w:val="left" w:pos="557"/>
        </w:tabs>
        <w:spacing w:before="67" w:line="240" w:lineRule="auto"/>
        <w:jc w:val="left"/>
        <w:rPr>
          <w:rStyle w:val="FontStyle11"/>
          <w:sz w:val="28"/>
          <w:szCs w:val="28"/>
        </w:rPr>
      </w:pPr>
      <w:r w:rsidRPr="00CB747F">
        <w:rPr>
          <w:rStyle w:val="FontStyle11"/>
          <w:sz w:val="28"/>
          <w:szCs w:val="28"/>
        </w:rPr>
        <w:t>VII.</w:t>
      </w:r>
      <w:r w:rsidRPr="00CB747F">
        <w:rPr>
          <w:rStyle w:val="FontStyle11"/>
          <w:sz w:val="28"/>
          <w:szCs w:val="28"/>
        </w:rPr>
        <w:tab/>
        <w:t>Сроки работы по индивидуальному учебному плану</w:t>
      </w:r>
    </w:p>
    <w:p w:rsidR="004B056D" w:rsidRPr="00CB747F" w:rsidRDefault="004B056D" w:rsidP="004B056D">
      <w:pPr>
        <w:pStyle w:val="Style3"/>
        <w:widowControl/>
        <w:numPr>
          <w:ilvl w:val="0"/>
          <w:numId w:val="18"/>
        </w:numPr>
        <w:tabs>
          <w:tab w:val="left" w:pos="475"/>
        </w:tabs>
        <w:spacing w:before="331"/>
        <w:rPr>
          <w:rStyle w:val="FontStyle12"/>
          <w:sz w:val="28"/>
          <w:szCs w:val="28"/>
        </w:rPr>
      </w:pPr>
      <w:r w:rsidRPr="00CB747F">
        <w:rPr>
          <w:rStyle w:val="FontStyle12"/>
          <w:sz w:val="28"/>
          <w:szCs w:val="28"/>
        </w:rPr>
        <w:t>Совокупное учебное время, отведенное в учебном плане на учебные предметы федерального компонента (базовые обязательные + профильные по выбору) за 2 года на одного обучающегося - не менее 2170 часов и не более 2590 часов (не более 37 часов в неделю);</w:t>
      </w:r>
    </w:p>
    <w:p w:rsidR="004B056D" w:rsidRPr="00CB747F" w:rsidRDefault="004B056D" w:rsidP="004B056D">
      <w:pPr>
        <w:pStyle w:val="Style3"/>
        <w:widowControl/>
        <w:numPr>
          <w:ilvl w:val="0"/>
          <w:numId w:val="18"/>
        </w:numPr>
        <w:tabs>
          <w:tab w:val="left" w:pos="475"/>
        </w:tabs>
        <w:rPr>
          <w:rStyle w:val="FontStyle12"/>
          <w:sz w:val="28"/>
          <w:szCs w:val="28"/>
        </w:rPr>
      </w:pPr>
      <w:proofErr w:type="gramStart"/>
      <w:r w:rsidRPr="00CB747F">
        <w:rPr>
          <w:rStyle w:val="FontStyle12"/>
          <w:sz w:val="28"/>
          <w:szCs w:val="28"/>
        </w:rPr>
        <w:t>Если после формирования федерального компонента остается резерв часов, то эти часы переходят в компонент образовательной организации).</w:t>
      </w:r>
      <w:proofErr w:type="gramEnd"/>
    </w:p>
    <w:p w:rsidR="004B056D" w:rsidRPr="00CB747F" w:rsidRDefault="004B056D" w:rsidP="004B056D">
      <w:pPr>
        <w:pStyle w:val="Style3"/>
        <w:widowControl/>
        <w:numPr>
          <w:ilvl w:val="0"/>
          <w:numId w:val="18"/>
        </w:numPr>
        <w:tabs>
          <w:tab w:val="left" w:pos="475"/>
        </w:tabs>
        <w:rPr>
          <w:rStyle w:val="FontStyle12"/>
          <w:sz w:val="28"/>
          <w:szCs w:val="28"/>
        </w:rPr>
      </w:pPr>
      <w:proofErr w:type="gramStart"/>
      <w:r w:rsidRPr="00CB747F">
        <w:rPr>
          <w:rStyle w:val="FontStyle12"/>
          <w:sz w:val="28"/>
          <w:szCs w:val="28"/>
        </w:rPr>
        <w:t>Часы, отведенные на компонент образовательной организации, используются для: преподавания учебных предметов, предлагаемых образовательной организацией; проведения учебных практик и исследовательской деятельности; осуществления образовательных проектов и т. п. Их также можно использовать для увеличения количества часов, отведенных на преподавание базовых и профильных учебных предметов федерального компонента.</w:t>
      </w:r>
      <w:proofErr w:type="gramEnd"/>
    </w:p>
    <w:p w:rsidR="004B056D" w:rsidRPr="00CB747F" w:rsidRDefault="004B056D" w:rsidP="004B056D">
      <w:pPr>
        <w:pStyle w:val="Style3"/>
        <w:widowControl/>
        <w:numPr>
          <w:ilvl w:val="0"/>
          <w:numId w:val="18"/>
        </w:numPr>
        <w:tabs>
          <w:tab w:val="left" w:pos="475"/>
        </w:tabs>
        <w:rPr>
          <w:rStyle w:val="FontStyle12"/>
          <w:sz w:val="28"/>
          <w:szCs w:val="28"/>
        </w:rPr>
      </w:pPr>
      <w:r w:rsidRPr="00CB747F">
        <w:rPr>
          <w:rStyle w:val="FontStyle12"/>
          <w:sz w:val="28"/>
          <w:szCs w:val="28"/>
        </w:rPr>
        <w:t>Нормативный срок освоения образовательной программы среднего общего образования - 2 года. Индивидуальный учебный план может предусматривать уменьшение указанного срока за счет ускоренного обучения. Рекомендуемое уменьшение срока освоения образовательной программы среднего общего образования составляет не более 1 года.</w:t>
      </w:r>
    </w:p>
    <w:p w:rsidR="004B056D" w:rsidRPr="00CB747F" w:rsidRDefault="004B056D" w:rsidP="004B056D">
      <w:pPr>
        <w:pStyle w:val="Style6"/>
        <w:widowControl/>
        <w:spacing w:line="240" w:lineRule="exact"/>
        <w:jc w:val="left"/>
        <w:rPr>
          <w:sz w:val="28"/>
          <w:szCs w:val="28"/>
        </w:rPr>
      </w:pPr>
    </w:p>
    <w:p w:rsidR="004B056D" w:rsidRPr="00CB747F" w:rsidRDefault="004B056D" w:rsidP="004B056D">
      <w:pPr>
        <w:pStyle w:val="Style6"/>
        <w:widowControl/>
        <w:tabs>
          <w:tab w:val="left" w:pos="653"/>
        </w:tabs>
        <w:spacing w:before="10" w:line="240" w:lineRule="auto"/>
        <w:jc w:val="left"/>
        <w:rPr>
          <w:rStyle w:val="FontStyle11"/>
          <w:sz w:val="28"/>
          <w:szCs w:val="28"/>
        </w:rPr>
      </w:pPr>
      <w:r w:rsidRPr="00CB747F">
        <w:rPr>
          <w:rStyle w:val="FontStyle11"/>
          <w:sz w:val="28"/>
          <w:szCs w:val="28"/>
        </w:rPr>
        <w:t>VIII.</w:t>
      </w:r>
      <w:r w:rsidRPr="00CB747F">
        <w:rPr>
          <w:rStyle w:val="FontStyle11"/>
          <w:sz w:val="28"/>
          <w:szCs w:val="28"/>
        </w:rPr>
        <w:tab/>
        <w:t>Контроль исполнения индивидуального учебного плана</w:t>
      </w:r>
    </w:p>
    <w:p w:rsidR="004B056D" w:rsidRPr="00CB747F" w:rsidRDefault="004B056D" w:rsidP="004B056D">
      <w:pPr>
        <w:pStyle w:val="Style3"/>
        <w:widowControl/>
        <w:numPr>
          <w:ilvl w:val="0"/>
          <w:numId w:val="19"/>
        </w:numPr>
        <w:tabs>
          <w:tab w:val="left" w:pos="480"/>
        </w:tabs>
        <w:spacing w:before="336" w:line="307" w:lineRule="exact"/>
        <w:rPr>
          <w:rStyle w:val="FontStyle12"/>
          <w:sz w:val="28"/>
          <w:szCs w:val="28"/>
        </w:rPr>
      </w:pPr>
      <w:r w:rsidRPr="00CB747F">
        <w:rPr>
          <w:rStyle w:val="FontStyle12"/>
          <w:sz w:val="28"/>
          <w:szCs w:val="28"/>
        </w:rPr>
        <w:t xml:space="preserve">МБОУ «Средняя общеобразовательная школа №12» г. Калуги осуществляет </w:t>
      </w:r>
      <w:proofErr w:type="gramStart"/>
      <w:r w:rsidRPr="00CB747F">
        <w:rPr>
          <w:rStyle w:val="FontStyle12"/>
          <w:sz w:val="28"/>
          <w:szCs w:val="28"/>
        </w:rPr>
        <w:t>контроль за</w:t>
      </w:r>
      <w:proofErr w:type="gramEnd"/>
      <w:r w:rsidRPr="00CB747F">
        <w:rPr>
          <w:rStyle w:val="FontStyle12"/>
          <w:sz w:val="28"/>
          <w:szCs w:val="28"/>
        </w:rPr>
        <w:t xml:space="preserve"> освоением общеобразовательных программ учащимися, перешедшими на обучение по индивидуальному учебному плану.</w:t>
      </w:r>
    </w:p>
    <w:p w:rsidR="004B056D" w:rsidRPr="00CB747F" w:rsidRDefault="004B056D" w:rsidP="004B056D">
      <w:pPr>
        <w:pStyle w:val="Style3"/>
        <w:widowControl/>
        <w:numPr>
          <w:ilvl w:val="0"/>
          <w:numId w:val="19"/>
        </w:numPr>
        <w:tabs>
          <w:tab w:val="left" w:pos="480"/>
        </w:tabs>
        <w:spacing w:line="307" w:lineRule="exact"/>
        <w:rPr>
          <w:rStyle w:val="FontStyle12"/>
          <w:sz w:val="28"/>
          <w:szCs w:val="28"/>
        </w:rPr>
      </w:pPr>
      <w:r w:rsidRPr="00CB747F">
        <w:rPr>
          <w:rStyle w:val="FontStyle12"/>
          <w:sz w:val="28"/>
          <w:szCs w:val="28"/>
        </w:rPr>
        <w:t xml:space="preserve">Текущий контроль успеваемости и промежуточная аттестация обучающихся, переведенных на обучение по индивидуальному учебному плану, осуществляются в соответствии с Положением о текущем контроле успеваемости и промежуточной </w:t>
      </w:r>
      <w:proofErr w:type="gramStart"/>
      <w:r w:rsidRPr="00CB747F">
        <w:rPr>
          <w:rStyle w:val="FontStyle12"/>
          <w:sz w:val="28"/>
          <w:szCs w:val="28"/>
        </w:rPr>
        <w:t>аттестации</w:t>
      </w:r>
      <w:proofErr w:type="gramEnd"/>
      <w:r w:rsidRPr="00CB747F">
        <w:rPr>
          <w:rStyle w:val="FontStyle12"/>
          <w:sz w:val="28"/>
          <w:szCs w:val="28"/>
        </w:rPr>
        <w:t xml:space="preserve"> обучающихся МБОУ «Средняя общенобразовательная школа №12» г. Калуги.</w:t>
      </w:r>
    </w:p>
    <w:p w:rsidR="004B056D" w:rsidRPr="00CB747F" w:rsidRDefault="004B056D" w:rsidP="004B056D">
      <w:pPr>
        <w:pStyle w:val="Style6"/>
        <w:widowControl/>
        <w:tabs>
          <w:tab w:val="left" w:pos="437"/>
        </w:tabs>
        <w:spacing w:before="240" w:line="240" w:lineRule="auto"/>
        <w:jc w:val="left"/>
        <w:rPr>
          <w:rStyle w:val="FontStyle11"/>
          <w:sz w:val="28"/>
          <w:szCs w:val="28"/>
        </w:rPr>
      </w:pPr>
      <w:r w:rsidRPr="00CB747F">
        <w:rPr>
          <w:rStyle w:val="FontStyle11"/>
          <w:sz w:val="28"/>
          <w:szCs w:val="28"/>
        </w:rPr>
        <w:t>IX.</w:t>
      </w:r>
      <w:r w:rsidRPr="00CB747F">
        <w:rPr>
          <w:rStyle w:val="FontStyle11"/>
          <w:sz w:val="28"/>
          <w:szCs w:val="28"/>
        </w:rPr>
        <w:tab/>
        <w:t xml:space="preserve">Государственная итоговая аттестация </w:t>
      </w:r>
      <w:proofErr w:type="gramStart"/>
      <w:r w:rsidRPr="00CB747F">
        <w:rPr>
          <w:rStyle w:val="FontStyle11"/>
          <w:sz w:val="28"/>
          <w:szCs w:val="28"/>
        </w:rPr>
        <w:t>обучающихся</w:t>
      </w:r>
      <w:proofErr w:type="gramEnd"/>
    </w:p>
    <w:p w:rsidR="004B056D" w:rsidRPr="00CB747F" w:rsidRDefault="004B056D" w:rsidP="004B056D">
      <w:pPr>
        <w:pStyle w:val="Style3"/>
        <w:widowControl/>
        <w:numPr>
          <w:ilvl w:val="0"/>
          <w:numId w:val="20"/>
        </w:numPr>
        <w:tabs>
          <w:tab w:val="left" w:pos="480"/>
        </w:tabs>
        <w:spacing w:before="317"/>
        <w:rPr>
          <w:rStyle w:val="FontStyle12"/>
          <w:sz w:val="28"/>
          <w:szCs w:val="28"/>
        </w:rPr>
      </w:pPr>
      <w:r w:rsidRPr="00CB747F">
        <w:rPr>
          <w:rStyle w:val="FontStyle12"/>
          <w:sz w:val="28"/>
          <w:szCs w:val="28"/>
        </w:rPr>
        <w:t xml:space="preserve">Государственная итоговая аттестация </w:t>
      </w:r>
      <w:proofErr w:type="gramStart"/>
      <w:r w:rsidRPr="00CB747F">
        <w:rPr>
          <w:rStyle w:val="FontStyle12"/>
          <w:sz w:val="28"/>
          <w:szCs w:val="28"/>
        </w:rPr>
        <w:t>обучающихся</w:t>
      </w:r>
      <w:proofErr w:type="gramEnd"/>
      <w:r w:rsidRPr="00CB747F">
        <w:rPr>
          <w:rStyle w:val="FontStyle12"/>
          <w:sz w:val="28"/>
          <w:szCs w:val="28"/>
        </w:rPr>
        <w:t>, переведенных на обучение по индивидуальному учебному плану, осуществляется в соответствии с действующим законодательством.</w:t>
      </w:r>
    </w:p>
    <w:p w:rsidR="004B056D" w:rsidRPr="00CB747F" w:rsidRDefault="004B056D" w:rsidP="004B056D">
      <w:pPr>
        <w:pStyle w:val="Style3"/>
        <w:widowControl/>
        <w:numPr>
          <w:ilvl w:val="0"/>
          <w:numId w:val="20"/>
        </w:numPr>
        <w:tabs>
          <w:tab w:val="left" w:pos="480"/>
        </w:tabs>
        <w:rPr>
          <w:rStyle w:val="FontStyle12"/>
          <w:sz w:val="28"/>
          <w:szCs w:val="28"/>
        </w:rPr>
      </w:pPr>
      <w:r w:rsidRPr="00CB747F">
        <w:rPr>
          <w:rStyle w:val="FontStyle12"/>
          <w:sz w:val="28"/>
          <w:szCs w:val="28"/>
        </w:rPr>
        <w:t xml:space="preserve">К государственной итоговой аттестации допускается обучающийся, не имеющий академической задолженности и в полном объеме выполнивший индивидуальный учебный план, если иное не установлено порядком проведения </w:t>
      </w:r>
      <w:r w:rsidRPr="00CB747F">
        <w:rPr>
          <w:rStyle w:val="FontStyle12"/>
          <w:sz w:val="28"/>
          <w:szCs w:val="28"/>
        </w:rPr>
        <w:lastRenderedPageBreak/>
        <w:t>государственной итоговой аттестации по соответствующим образовательным программам.</w:t>
      </w:r>
    </w:p>
    <w:p w:rsidR="004B056D" w:rsidRPr="00CB747F" w:rsidRDefault="004B056D" w:rsidP="004B056D">
      <w:pPr>
        <w:pStyle w:val="Style6"/>
        <w:widowControl/>
        <w:spacing w:line="240" w:lineRule="exact"/>
        <w:jc w:val="left"/>
        <w:rPr>
          <w:sz w:val="28"/>
          <w:szCs w:val="28"/>
        </w:rPr>
      </w:pPr>
    </w:p>
    <w:p w:rsidR="004B056D" w:rsidRPr="00CB747F" w:rsidRDefault="004B056D" w:rsidP="004B056D">
      <w:pPr>
        <w:pStyle w:val="Style6"/>
        <w:widowControl/>
        <w:tabs>
          <w:tab w:val="left" w:pos="336"/>
        </w:tabs>
        <w:spacing w:before="10" w:line="240" w:lineRule="auto"/>
        <w:jc w:val="left"/>
        <w:rPr>
          <w:rStyle w:val="FontStyle11"/>
          <w:sz w:val="28"/>
          <w:szCs w:val="28"/>
        </w:rPr>
      </w:pPr>
      <w:r w:rsidRPr="00CB747F">
        <w:rPr>
          <w:rStyle w:val="FontStyle11"/>
          <w:sz w:val="28"/>
          <w:szCs w:val="28"/>
        </w:rPr>
        <w:t>X.</w:t>
      </w:r>
      <w:r w:rsidRPr="00CB747F">
        <w:rPr>
          <w:rStyle w:val="FontStyle11"/>
          <w:sz w:val="28"/>
          <w:szCs w:val="28"/>
        </w:rPr>
        <w:tab/>
        <w:t>Материально-техническое оснащение</w:t>
      </w:r>
    </w:p>
    <w:p w:rsidR="004B056D" w:rsidRPr="00CB747F" w:rsidRDefault="004B056D" w:rsidP="004B056D">
      <w:pPr>
        <w:pStyle w:val="Style2"/>
        <w:widowControl/>
        <w:spacing w:before="67" w:line="312" w:lineRule="exact"/>
        <w:rPr>
          <w:rStyle w:val="FontStyle12"/>
          <w:sz w:val="28"/>
          <w:szCs w:val="28"/>
        </w:rPr>
      </w:pPr>
      <w:r w:rsidRPr="00CB747F">
        <w:rPr>
          <w:rStyle w:val="FontStyle12"/>
          <w:sz w:val="28"/>
          <w:szCs w:val="28"/>
        </w:rPr>
        <w:t>Материально-техническое оснащение образовательного процесса должно обеспечивать возможность реализации индивидуальных учебных планов обучающихся.</w:t>
      </w:r>
    </w:p>
    <w:p w:rsidR="004B056D" w:rsidRPr="00CB747F" w:rsidRDefault="004B056D" w:rsidP="004B056D">
      <w:pPr>
        <w:pStyle w:val="Style6"/>
        <w:widowControl/>
        <w:spacing w:line="240" w:lineRule="exact"/>
        <w:jc w:val="left"/>
        <w:rPr>
          <w:sz w:val="28"/>
          <w:szCs w:val="28"/>
        </w:rPr>
      </w:pPr>
    </w:p>
    <w:p w:rsidR="004B056D" w:rsidRPr="00CB747F" w:rsidRDefault="004B056D" w:rsidP="004B056D">
      <w:pPr>
        <w:pStyle w:val="Style6"/>
        <w:widowControl/>
        <w:tabs>
          <w:tab w:val="left" w:pos="446"/>
        </w:tabs>
        <w:spacing w:before="24" w:line="240" w:lineRule="auto"/>
        <w:jc w:val="left"/>
        <w:rPr>
          <w:rStyle w:val="FontStyle11"/>
          <w:sz w:val="28"/>
          <w:szCs w:val="28"/>
        </w:rPr>
      </w:pPr>
      <w:r w:rsidRPr="00CB747F">
        <w:rPr>
          <w:rStyle w:val="FontStyle11"/>
          <w:sz w:val="28"/>
          <w:szCs w:val="28"/>
        </w:rPr>
        <w:t>XI.</w:t>
      </w:r>
      <w:r w:rsidRPr="00CB747F">
        <w:rPr>
          <w:rStyle w:val="FontStyle11"/>
          <w:sz w:val="28"/>
          <w:szCs w:val="28"/>
        </w:rPr>
        <w:tab/>
        <w:t>Порядок управления</w:t>
      </w:r>
    </w:p>
    <w:p w:rsidR="004B056D" w:rsidRPr="00CB747F" w:rsidRDefault="004B056D" w:rsidP="004B056D">
      <w:pPr>
        <w:pStyle w:val="Style3"/>
        <w:widowControl/>
        <w:spacing w:line="240" w:lineRule="exact"/>
        <w:rPr>
          <w:sz w:val="28"/>
          <w:szCs w:val="28"/>
        </w:rPr>
      </w:pPr>
    </w:p>
    <w:p w:rsidR="004B056D" w:rsidRPr="00CB747F" w:rsidRDefault="004B056D" w:rsidP="004B056D">
      <w:pPr>
        <w:pStyle w:val="Style3"/>
        <w:widowControl/>
        <w:tabs>
          <w:tab w:val="left" w:pos="624"/>
        </w:tabs>
        <w:spacing w:before="10"/>
        <w:rPr>
          <w:rStyle w:val="FontStyle12"/>
          <w:sz w:val="28"/>
          <w:szCs w:val="28"/>
        </w:rPr>
      </w:pPr>
      <w:r w:rsidRPr="00CB747F">
        <w:rPr>
          <w:rStyle w:val="FontStyle12"/>
          <w:sz w:val="28"/>
          <w:szCs w:val="28"/>
        </w:rPr>
        <w:t>11.1.</w:t>
      </w:r>
      <w:r w:rsidRPr="00CB747F">
        <w:rPr>
          <w:rStyle w:val="FontStyle12"/>
          <w:sz w:val="28"/>
          <w:szCs w:val="28"/>
        </w:rPr>
        <w:tab/>
        <w:t>В компетенцию администрации МБОУ «Средняя общеобразовательная</w:t>
      </w:r>
      <w:r w:rsidRPr="00CB747F">
        <w:rPr>
          <w:rStyle w:val="FontStyle12"/>
          <w:sz w:val="28"/>
          <w:szCs w:val="28"/>
        </w:rPr>
        <w:br/>
        <w:t>школа №12» г. Калуги входит:</w:t>
      </w:r>
    </w:p>
    <w:p w:rsidR="004B056D" w:rsidRPr="00CB747F" w:rsidRDefault="004B056D" w:rsidP="004B056D">
      <w:pPr>
        <w:pStyle w:val="Style3"/>
        <w:widowControl/>
        <w:numPr>
          <w:ilvl w:val="0"/>
          <w:numId w:val="21"/>
        </w:numPr>
        <w:tabs>
          <w:tab w:val="left" w:pos="835"/>
        </w:tabs>
        <w:spacing w:before="10"/>
        <w:rPr>
          <w:rStyle w:val="FontStyle12"/>
          <w:sz w:val="28"/>
          <w:szCs w:val="28"/>
        </w:rPr>
      </w:pPr>
      <w:r w:rsidRPr="00CB747F">
        <w:rPr>
          <w:rStyle w:val="FontStyle12"/>
          <w:sz w:val="28"/>
          <w:szCs w:val="28"/>
        </w:rPr>
        <w:t>обеспечение своевременного подбора учителей, проведение экспертизы учебных программ и контроль их выполнения;</w:t>
      </w:r>
    </w:p>
    <w:p w:rsidR="004B056D" w:rsidRPr="00CB747F" w:rsidRDefault="004B056D" w:rsidP="004B056D">
      <w:pPr>
        <w:pStyle w:val="Style3"/>
        <w:widowControl/>
        <w:numPr>
          <w:ilvl w:val="0"/>
          <w:numId w:val="21"/>
        </w:numPr>
        <w:tabs>
          <w:tab w:val="left" w:pos="835"/>
        </w:tabs>
        <w:rPr>
          <w:rStyle w:val="FontStyle12"/>
          <w:sz w:val="28"/>
          <w:szCs w:val="28"/>
        </w:rPr>
      </w:pPr>
      <w:r w:rsidRPr="00CB747F">
        <w:rPr>
          <w:rStyle w:val="FontStyle12"/>
          <w:sz w:val="28"/>
          <w:szCs w:val="28"/>
        </w:rPr>
        <w:t xml:space="preserve">контроль своевременного проведения занятий, консультаций, посещения занятий учащимися, ведения журнала учета </w:t>
      </w:r>
      <w:proofErr w:type="gramStart"/>
      <w:r w:rsidRPr="00CB747F">
        <w:rPr>
          <w:rStyle w:val="FontStyle12"/>
          <w:sz w:val="28"/>
          <w:szCs w:val="28"/>
        </w:rPr>
        <w:t>обучения</w:t>
      </w:r>
      <w:proofErr w:type="gramEnd"/>
      <w:r w:rsidRPr="00CB747F">
        <w:rPr>
          <w:rStyle w:val="FontStyle12"/>
          <w:sz w:val="28"/>
          <w:szCs w:val="28"/>
        </w:rPr>
        <w:t xml:space="preserve"> по индивидуальному учебному плану не реже 1 раза в четверть.</w:t>
      </w:r>
    </w:p>
    <w:p w:rsidR="004B056D" w:rsidRPr="00CB747F" w:rsidRDefault="004B056D" w:rsidP="004B056D">
      <w:pPr>
        <w:pStyle w:val="Style3"/>
        <w:widowControl/>
        <w:tabs>
          <w:tab w:val="left" w:pos="624"/>
        </w:tabs>
        <w:spacing w:before="5"/>
        <w:rPr>
          <w:rStyle w:val="FontStyle11"/>
          <w:sz w:val="28"/>
          <w:szCs w:val="28"/>
        </w:rPr>
      </w:pPr>
      <w:r w:rsidRPr="00CB747F">
        <w:rPr>
          <w:rStyle w:val="FontStyle12"/>
          <w:sz w:val="28"/>
          <w:szCs w:val="28"/>
        </w:rPr>
        <w:t>11.2.</w:t>
      </w:r>
      <w:r w:rsidRPr="00CB747F">
        <w:rPr>
          <w:rStyle w:val="FontStyle12"/>
          <w:sz w:val="28"/>
          <w:szCs w:val="28"/>
        </w:rPr>
        <w:tab/>
        <w:t xml:space="preserve">При организации </w:t>
      </w:r>
      <w:proofErr w:type="gramStart"/>
      <w:r w:rsidRPr="00CB747F">
        <w:rPr>
          <w:rStyle w:val="FontStyle12"/>
          <w:sz w:val="28"/>
          <w:szCs w:val="28"/>
        </w:rPr>
        <w:t>обучения</w:t>
      </w:r>
      <w:proofErr w:type="gramEnd"/>
      <w:r w:rsidRPr="00CB747F">
        <w:rPr>
          <w:rStyle w:val="FontStyle12"/>
          <w:sz w:val="28"/>
          <w:szCs w:val="28"/>
        </w:rPr>
        <w:t xml:space="preserve"> по индивидуальному учебному плану МБОУ</w:t>
      </w:r>
      <w:r w:rsidRPr="00CB747F">
        <w:rPr>
          <w:rStyle w:val="FontStyle12"/>
          <w:sz w:val="28"/>
          <w:szCs w:val="28"/>
        </w:rPr>
        <w:br/>
        <w:t xml:space="preserve">«Средняя общеобразовательная школа №12» г. Калуги </w:t>
      </w:r>
      <w:r w:rsidRPr="00CB747F">
        <w:rPr>
          <w:rStyle w:val="FontStyle11"/>
          <w:sz w:val="28"/>
          <w:szCs w:val="28"/>
        </w:rPr>
        <w:t>имеет следующие</w:t>
      </w:r>
      <w:r w:rsidRPr="00CB747F">
        <w:rPr>
          <w:rStyle w:val="FontStyle11"/>
          <w:sz w:val="28"/>
          <w:szCs w:val="28"/>
        </w:rPr>
        <w:br/>
        <w:t>документы:</w:t>
      </w:r>
    </w:p>
    <w:p w:rsidR="004B056D" w:rsidRPr="00CB747F" w:rsidRDefault="004B056D" w:rsidP="004B056D">
      <w:pPr>
        <w:pStyle w:val="Style3"/>
        <w:widowControl/>
        <w:numPr>
          <w:ilvl w:val="0"/>
          <w:numId w:val="22"/>
        </w:numPr>
        <w:tabs>
          <w:tab w:val="left" w:pos="821"/>
        </w:tabs>
        <w:jc w:val="left"/>
        <w:rPr>
          <w:rStyle w:val="FontStyle12"/>
          <w:sz w:val="28"/>
          <w:szCs w:val="28"/>
        </w:rPr>
      </w:pPr>
      <w:r w:rsidRPr="00CB747F">
        <w:rPr>
          <w:rStyle w:val="FontStyle12"/>
          <w:sz w:val="28"/>
          <w:szCs w:val="28"/>
        </w:rPr>
        <w:t>заявление родителей (законных представителей) обучающихся;</w:t>
      </w:r>
    </w:p>
    <w:p w:rsidR="004B056D" w:rsidRPr="00CB747F" w:rsidRDefault="004B056D" w:rsidP="004B056D">
      <w:pPr>
        <w:pStyle w:val="Style3"/>
        <w:widowControl/>
        <w:numPr>
          <w:ilvl w:val="0"/>
          <w:numId w:val="22"/>
        </w:numPr>
        <w:tabs>
          <w:tab w:val="left" w:pos="821"/>
        </w:tabs>
        <w:spacing w:before="5"/>
        <w:rPr>
          <w:rStyle w:val="FontStyle12"/>
          <w:sz w:val="28"/>
          <w:szCs w:val="28"/>
        </w:rPr>
      </w:pPr>
      <w:r w:rsidRPr="00CB747F">
        <w:rPr>
          <w:rStyle w:val="FontStyle12"/>
          <w:sz w:val="28"/>
          <w:szCs w:val="28"/>
        </w:rPr>
        <w:t>решение педагогического совета; МБОУ «Средняя общеобразовательная школа №12» г. Калуги;</w:t>
      </w:r>
    </w:p>
    <w:p w:rsidR="004B056D" w:rsidRPr="00CB747F" w:rsidRDefault="004B056D" w:rsidP="004B056D">
      <w:pPr>
        <w:pStyle w:val="Style3"/>
        <w:widowControl/>
        <w:numPr>
          <w:ilvl w:val="0"/>
          <w:numId w:val="22"/>
        </w:numPr>
        <w:tabs>
          <w:tab w:val="left" w:pos="821"/>
        </w:tabs>
        <w:rPr>
          <w:rStyle w:val="FontStyle12"/>
          <w:sz w:val="28"/>
          <w:szCs w:val="28"/>
        </w:rPr>
      </w:pPr>
      <w:r w:rsidRPr="00CB747F">
        <w:rPr>
          <w:rStyle w:val="FontStyle12"/>
          <w:sz w:val="28"/>
          <w:szCs w:val="28"/>
        </w:rPr>
        <w:t xml:space="preserve">приказ МБОУ «Средняя общеобразовательная школа №12» г. Калуги о переходе обучающегося на </w:t>
      </w:r>
      <w:proofErr w:type="gramStart"/>
      <w:r w:rsidRPr="00CB747F">
        <w:rPr>
          <w:rStyle w:val="FontStyle12"/>
          <w:sz w:val="28"/>
          <w:szCs w:val="28"/>
        </w:rPr>
        <w:t>обучение</w:t>
      </w:r>
      <w:proofErr w:type="gramEnd"/>
      <w:r w:rsidRPr="00CB747F">
        <w:rPr>
          <w:rStyle w:val="FontStyle12"/>
          <w:sz w:val="28"/>
          <w:szCs w:val="28"/>
        </w:rPr>
        <w:t xml:space="preserve"> по индивидуальному учебному плану;</w:t>
      </w:r>
    </w:p>
    <w:p w:rsidR="004B056D" w:rsidRPr="00CB747F" w:rsidRDefault="004B056D" w:rsidP="004B056D">
      <w:pPr>
        <w:pStyle w:val="Style3"/>
        <w:widowControl/>
        <w:numPr>
          <w:ilvl w:val="0"/>
          <w:numId w:val="22"/>
        </w:numPr>
        <w:tabs>
          <w:tab w:val="left" w:pos="821"/>
        </w:tabs>
        <w:rPr>
          <w:rStyle w:val="FontStyle12"/>
          <w:sz w:val="28"/>
          <w:szCs w:val="28"/>
        </w:rPr>
      </w:pPr>
      <w:r w:rsidRPr="00CB747F">
        <w:rPr>
          <w:rStyle w:val="FontStyle12"/>
          <w:sz w:val="28"/>
          <w:szCs w:val="28"/>
        </w:rPr>
        <w:t>расписание занятий, консультаций, письменно согласованное с родителями (законными представителями) учащихся и утвержденное директором МБОУ «Средняя общеобразовательная школа №12» г. Калуги;</w:t>
      </w:r>
    </w:p>
    <w:p w:rsidR="004B056D" w:rsidRPr="00CB747F" w:rsidRDefault="004B056D" w:rsidP="004B056D">
      <w:pPr>
        <w:pStyle w:val="Style2"/>
        <w:widowControl/>
        <w:spacing w:line="317" w:lineRule="exact"/>
        <w:jc w:val="left"/>
        <w:rPr>
          <w:rStyle w:val="FontStyle12"/>
          <w:sz w:val="28"/>
          <w:szCs w:val="28"/>
        </w:rPr>
      </w:pPr>
      <w:r w:rsidRPr="00CB747F">
        <w:rPr>
          <w:rStyle w:val="FontStyle12"/>
          <w:sz w:val="28"/>
          <w:szCs w:val="28"/>
        </w:rPr>
        <w:t xml:space="preserve">11.2.6. журнал учета </w:t>
      </w:r>
      <w:proofErr w:type="gramStart"/>
      <w:r w:rsidRPr="00CB747F">
        <w:rPr>
          <w:rStyle w:val="FontStyle12"/>
          <w:sz w:val="28"/>
          <w:szCs w:val="28"/>
        </w:rPr>
        <w:t>обучения</w:t>
      </w:r>
      <w:proofErr w:type="gramEnd"/>
      <w:r w:rsidRPr="00CB747F">
        <w:rPr>
          <w:rStyle w:val="FontStyle12"/>
          <w:sz w:val="28"/>
          <w:szCs w:val="28"/>
        </w:rPr>
        <w:t xml:space="preserve"> по индивидуальному учебному плану.</w:t>
      </w:r>
    </w:p>
    <w:p w:rsidR="002258D2" w:rsidRPr="00A15C01" w:rsidRDefault="002258D2" w:rsidP="004B056D">
      <w:pPr>
        <w:pStyle w:val="Style2"/>
        <w:widowControl/>
        <w:spacing w:line="317" w:lineRule="exact"/>
        <w:jc w:val="left"/>
        <w:rPr>
          <w:rStyle w:val="FontStyle12"/>
          <w:sz w:val="28"/>
          <w:szCs w:val="28"/>
        </w:rPr>
      </w:pPr>
      <w:r w:rsidRPr="00A15C01">
        <w:rPr>
          <w:rStyle w:val="FontStyle12"/>
          <w:sz w:val="28"/>
          <w:szCs w:val="28"/>
        </w:rPr>
        <w:t xml:space="preserve">11.2.7. при организации </w:t>
      </w:r>
      <w:proofErr w:type="gramStart"/>
      <w:r w:rsidRPr="00A15C01">
        <w:rPr>
          <w:rStyle w:val="FontStyle12"/>
          <w:sz w:val="28"/>
          <w:szCs w:val="28"/>
        </w:rPr>
        <w:t>обучения</w:t>
      </w:r>
      <w:proofErr w:type="gramEnd"/>
      <w:r w:rsidRPr="00A15C01">
        <w:rPr>
          <w:rStyle w:val="FontStyle12"/>
          <w:sz w:val="28"/>
          <w:szCs w:val="28"/>
        </w:rPr>
        <w:t xml:space="preserve"> по индивидуальному учебному плану учащихся с ограниченными возможностями здоровья на обучение по адаптированным программам наличие рекомендаций ПМПК</w:t>
      </w:r>
    </w:p>
    <w:p w:rsidR="004B056D" w:rsidRPr="00A15C01" w:rsidRDefault="004B056D" w:rsidP="004B056D">
      <w:pPr>
        <w:pStyle w:val="Style6"/>
        <w:widowControl/>
        <w:spacing w:line="240" w:lineRule="exact"/>
        <w:jc w:val="left"/>
        <w:rPr>
          <w:sz w:val="28"/>
          <w:szCs w:val="28"/>
        </w:rPr>
      </w:pPr>
    </w:p>
    <w:p w:rsidR="004B056D" w:rsidRPr="00CB747F" w:rsidRDefault="004B056D" w:rsidP="004B056D">
      <w:pPr>
        <w:pStyle w:val="Style6"/>
        <w:widowControl/>
        <w:tabs>
          <w:tab w:val="left" w:pos="552"/>
        </w:tabs>
        <w:spacing w:before="10" w:line="240" w:lineRule="auto"/>
        <w:jc w:val="left"/>
        <w:rPr>
          <w:rStyle w:val="FontStyle11"/>
          <w:sz w:val="28"/>
          <w:szCs w:val="28"/>
        </w:rPr>
      </w:pPr>
      <w:r w:rsidRPr="00CB747F">
        <w:rPr>
          <w:rStyle w:val="FontStyle11"/>
          <w:sz w:val="28"/>
          <w:szCs w:val="28"/>
        </w:rPr>
        <w:t>XII.</w:t>
      </w:r>
      <w:r w:rsidRPr="00CB747F">
        <w:rPr>
          <w:rStyle w:val="FontStyle11"/>
          <w:sz w:val="28"/>
          <w:szCs w:val="28"/>
        </w:rPr>
        <w:tab/>
        <w:t>Порядок принятия и срок действия Положения</w:t>
      </w:r>
    </w:p>
    <w:p w:rsidR="004B056D" w:rsidRPr="00CB747F" w:rsidRDefault="004B056D" w:rsidP="004B056D">
      <w:pPr>
        <w:pStyle w:val="Style3"/>
        <w:widowControl/>
        <w:numPr>
          <w:ilvl w:val="0"/>
          <w:numId w:val="23"/>
        </w:numPr>
        <w:tabs>
          <w:tab w:val="left" w:pos="619"/>
        </w:tabs>
        <w:spacing w:before="322" w:line="312" w:lineRule="exact"/>
        <w:rPr>
          <w:rStyle w:val="FontStyle12"/>
          <w:sz w:val="28"/>
          <w:szCs w:val="28"/>
        </w:rPr>
      </w:pPr>
      <w:r w:rsidRPr="00CB747F">
        <w:rPr>
          <w:rStyle w:val="FontStyle12"/>
          <w:sz w:val="28"/>
          <w:szCs w:val="28"/>
        </w:rPr>
        <w:t>Данное Положение рассматривается и принимается на педагогическом совете и утверждается приказом руководителя.</w:t>
      </w:r>
    </w:p>
    <w:p w:rsidR="004B056D" w:rsidRPr="00CB747F" w:rsidRDefault="004B056D" w:rsidP="004B056D">
      <w:pPr>
        <w:pStyle w:val="Style3"/>
        <w:widowControl/>
        <w:numPr>
          <w:ilvl w:val="0"/>
          <w:numId w:val="23"/>
        </w:numPr>
        <w:tabs>
          <w:tab w:val="left" w:pos="619"/>
        </w:tabs>
        <w:spacing w:line="312" w:lineRule="exact"/>
        <w:rPr>
          <w:rStyle w:val="FontStyle12"/>
          <w:sz w:val="28"/>
          <w:szCs w:val="28"/>
        </w:rPr>
      </w:pPr>
      <w:r w:rsidRPr="00CB747F">
        <w:rPr>
          <w:rStyle w:val="FontStyle12"/>
          <w:sz w:val="28"/>
          <w:szCs w:val="28"/>
        </w:rPr>
        <w:t>Настоящее Положение принимается на неопределенный срок и вступает в силу с момента его утверждения.</w:t>
      </w:r>
    </w:p>
    <w:p w:rsidR="004B056D" w:rsidRPr="00CB747F" w:rsidRDefault="004B056D" w:rsidP="004B056D">
      <w:pPr>
        <w:pStyle w:val="Style3"/>
        <w:widowControl/>
        <w:numPr>
          <w:ilvl w:val="0"/>
          <w:numId w:val="23"/>
        </w:numPr>
        <w:tabs>
          <w:tab w:val="left" w:pos="619"/>
        </w:tabs>
        <w:spacing w:line="312" w:lineRule="exact"/>
        <w:rPr>
          <w:rStyle w:val="FontStyle12"/>
          <w:sz w:val="28"/>
          <w:szCs w:val="28"/>
        </w:rPr>
      </w:pPr>
      <w:r w:rsidRPr="00CB747F">
        <w:rPr>
          <w:rStyle w:val="FontStyle12"/>
          <w:sz w:val="28"/>
          <w:szCs w:val="28"/>
        </w:rPr>
        <w:t>Данное Положение может быть изменено и дополнено в соответствии с вновь изданными нормативными актами муниципального, регионального, федерального органов управления образованием только решением педагогического совета.</w:t>
      </w:r>
    </w:p>
    <w:p w:rsidR="004B056D" w:rsidRPr="00CB747F" w:rsidRDefault="004B056D" w:rsidP="004B056D">
      <w:pPr>
        <w:rPr>
          <w:sz w:val="28"/>
          <w:szCs w:val="28"/>
        </w:rPr>
      </w:pPr>
      <w:r w:rsidRPr="00CB747F">
        <w:rPr>
          <w:rStyle w:val="FontStyle12"/>
          <w:sz w:val="28"/>
          <w:szCs w:val="28"/>
        </w:rPr>
        <w:t>Изменения и дополнения к Положению принимаются на педагогическом совете МБОУ «Средняя общеобразовательная школа № 12» г. Калуги в составе новой редакции Положения, которое утверждается приказом директора школы. После принятия новой редакции Положения предыдущая редакция утрачивает силу.</w:t>
      </w: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603332450510203670830559428146817986133868575847</w:t>
            </w:r>
          </w:p>
        </w:tc>
      </w:tr>
      <w:tr>
        <w:trPr/>
        <w:tc>
          <w:tcPr/>
          <w:p>
            <w:pPr>
              <w:rPr/>
            </w:pPr>
            <w:r>
              <w:rPr/>
              <w:t xml:space="preserve">Владелец</w:t>
            </w:r>
          </w:p>
        </w:tc>
        <w:tc>
          <w:tcPr>
            <w:gridSpan w:val="2"/>
          </w:tcPr>
          <w:p>
            <w:pPr>
              <w:rPr/>
            </w:pPr>
            <w:r>
              <w:rPr/>
              <w:t xml:space="preserve">Повереннов  Владимир Николаевич</w:t>
            </w:r>
          </w:p>
        </w:tc>
      </w:tr>
      <w:tr>
        <w:trPr/>
        <w:tc>
          <w:tcPr/>
          <w:p>
            <w:pPr>
              <w:rPr/>
            </w:pPr>
            <w:r>
              <w:rPr/>
              <w:t xml:space="preserve">Действителен</w:t>
            </w:r>
          </w:p>
        </w:tc>
        <w:tc>
          <w:tcPr>
            <w:gridSpan w:val="2"/>
          </w:tcPr>
          <w:p>
            <w:pPr>
              <w:rPr/>
            </w:pPr>
            <w:r>
              <w:rPr/>
              <w:t xml:space="preserve">С 09.04.2021 по 09.04.2022</w:t>
            </w:r>
          </w:p>
        </w:tc>
      </w:tr>
    </w:tbl>
    <w:sectPr xmlns:w="http://schemas.openxmlformats.org/wordprocessingml/2006/main" w:rsidR="004B056D" w:rsidRPr="00CB747F" w:rsidSect="004B056D">
      <w:pgSz w:w="11906" w:h="16838"/>
      <w:pgMar w:top="709" w:right="850" w:bottom="1134" w:left="1276"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592">
    <w:multiLevelType w:val="hybridMultilevel"/>
    <w:lvl w:ilvl="0" w:tplc="16045074">
      <w:start w:val="1"/>
      <w:numFmt w:val="decimal"/>
      <w:lvlText w:val="%1."/>
      <w:lvlJc w:val="left"/>
      <w:pPr>
        <w:ind w:left="720" w:hanging="360"/>
      </w:pPr>
    </w:lvl>
    <w:lvl w:ilvl="1" w:tplc="16045074" w:tentative="1">
      <w:start w:val="1"/>
      <w:numFmt w:val="lowerLetter"/>
      <w:lvlText w:val="%2."/>
      <w:lvlJc w:val="left"/>
      <w:pPr>
        <w:ind w:left="1440" w:hanging="360"/>
      </w:pPr>
    </w:lvl>
    <w:lvl w:ilvl="2" w:tplc="16045074" w:tentative="1">
      <w:start w:val="1"/>
      <w:numFmt w:val="lowerRoman"/>
      <w:lvlText w:val="%3."/>
      <w:lvlJc w:val="right"/>
      <w:pPr>
        <w:ind w:left="2160" w:hanging="180"/>
      </w:pPr>
    </w:lvl>
    <w:lvl w:ilvl="3" w:tplc="16045074" w:tentative="1">
      <w:start w:val="1"/>
      <w:numFmt w:val="decimal"/>
      <w:lvlText w:val="%4."/>
      <w:lvlJc w:val="left"/>
      <w:pPr>
        <w:ind w:left="2880" w:hanging="360"/>
      </w:pPr>
    </w:lvl>
    <w:lvl w:ilvl="4" w:tplc="16045074" w:tentative="1">
      <w:start w:val="1"/>
      <w:numFmt w:val="lowerLetter"/>
      <w:lvlText w:val="%5."/>
      <w:lvlJc w:val="left"/>
      <w:pPr>
        <w:ind w:left="3600" w:hanging="360"/>
      </w:pPr>
    </w:lvl>
    <w:lvl w:ilvl="5" w:tplc="16045074" w:tentative="1">
      <w:start w:val="1"/>
      <w:numFmt w:val="lowerRoman"/>
      <w:lvlText w:val="%6."/>
      <w:lvlJc w:val="right"/>
      <w:pPr>
        <w:ind w:left="4320" w:hanging="180"/>
      </w:pPr>
    </w:lvl>
    <w:lvl w:ilvl="6" w:tplc="16045074" w:tentative="1">
      <w:start w:val="1"/>
      <w:numFmt w:val="decimal"/>
      <w:lvlText w:val="%7."/>
      <w:lvlJc w:val="left"/>
      <w:pPr>
        <w:ind w:left="5040" w:hanging="360"/>
      </w:pPr>
    </w:lvl>
    <w:lvl w:ilvl="7" w:tplc="16045074" w:tentative="1">
      <w:start w:val="1"/>
      <w:numFmt w:val="lowerLetter"/>
      <w:lvlText w:val="%8."/>
      <w:lvlJc w:val="left"/>
      <w:pPr>
        <w:ind w:left="5760" w:hanging="360"/>
      </w:pPr>
    </w:lvl>
    <w:lvl w:ilvl="8" w:tplc="16045074" w:tentative="1">
      <w:start w:val="1"/>
      <w:numFmt w:val="lowerRoman"/>
      <w:lvlText w:val="%9."/>
      <w:lvlJc w:val="right"/>
      <w:pPr>
        <w:ind w:left="6480" w:hanging="180"/>
      </w:pPr>
    </w:lvl>
  </w:abstractNum>
  <w:abstractNum w:abstractNumId="17591">
    <w:multiLevelType w:val="hybridMultilevel"/>
    <w:lvl w:ilvl="0" w:tplc="5938997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FFFFFFFE"/>
    <w:multiLevelType w:val="singleLevel"/>
    <w:tmpl w:val="B79C7CEA"/>
    <w:lvl w:ilvl="0">
      <w:numFmt w:val="bullet"/>
      <w:lvlText w:val="*"/>
      <w:lvlJc w:val="left"/>
    </w:lvl>
  </w:abstractNum>
  <w:abstractNum w:abstractNumId="1">
    <w:nsid w:val="006F5853"/>
    <w:multiLevelType w:val="singleLevel"/>
    <w:tmpl w:val="43F44ABE"/>
    <w:lvl w:ilvl="0">
      <w:start w:val="1"/>
      <w:numFmt w:val="decimal"/>
      <w:lvlText w:val="6.1.%1."/>
      <w:legacy w:legacy="1" w:legacySpace="0" w:legacyIndent="706"/>
      <w:lvlJc w:val="left"/>
      <w:rPr>
        <w:rFonts w:ascii="Times New Roman" w:hAnsi="Times New Roman" w:cs="Times New Roman" w:hint="default"/>
      </w:rPr>
    </w:lvl>
  </w:abstractNum>
  <w:abstractNum w:abstractNumId="2">
    <w:nsid w:val="17B10A44"/>
    <w:multiLevelType w:val="singleLevel"/>
    <w:tmpl w:val="F634C9C6"/>
    <w:lvl w:ilvl="0">
      <w:start w:val="2"/>
      <w:numFmt w:val="decimal"/>
      <w:lvlText w:val="11.1.%1."/>
      <w:legacy w:legacy="1" w:legacySpace="0" w:legacyIndent="835"/>
      <w:lvlJc w:val="left"/>
      <w:rPr>
        <w:rFonts w:ascii="Times New Roman" w:hAnsi="Times New Roman" w:cs="Times New Roman" w:hint="default"/>
      </w:rPr>
    </w:lvl>
  </w:abstractNum>
  <w:abstractNum w:abstractNumId="3">
    <w:nsid w:val="19494C1C"/>
    <w:multiLevelType w:val="singleLevel"/>
    <w:tmpl w:val="1F903850"/>
    <w:lvl w:ilvl="0">
      <w:start w:val="1"/>
      <w:numFmt w:val="decimal"/>
      <w:lvlText w:val="11.2.%1."/>
      <w:legacy w:legacy="1" w:legacySpace="0" w:legacyIndent="821"/>
      <w:lvlJc w:val="left"/>
      <w:rPr>
        <w:rFonts w:ascii="Times New Roman" w:hAnsi="Times New Roman" w:cs="Times New Roman" w:hint="default"/>
      </w:rPr>
    </w:lvl>
  </w:abstractNum>
  <w:abstractNum w:abstractNumId="4">
    <w:nsid w:val="1B721813"/>
    <w:multiLevelType w:val="singleLevel"/>
    <w:tmpl w:val="9BC682C6"/>
    <w:lvl w:ilvl="0">
      <w:start w:val="1"/>
      <w:numFmt w:val="decimal"/>
      <w:lvlText w:val="4.1.%1."/>
      <w:legacy w:legacy="1" w:legacySpace="0" w:legacyIndent="677"/>
      <w:lvlJc w:val="left"/>
      <w:rPr>
        <w:rFonts w:ascii="Times New Roman" w:hAnsi="Times New Roman" w:cs="Times New Roman" w:hint="default"/>
      </w:rPr>
    </w:lvl>
  </w:abstractNum>
  <w:abstractNum w:abstractNumId="5">
    <w:nsid w:val="1EC63F3C"/>
    <w:multiLevelType w:val="singleLevel"/>
    <w:tmpl w:val="5EFED304"/>
    <w:lvl w:ilvl="0">
      <w:start w:val="10"/>
      <w:numFmt w:val="decimal"/>
      <w:lvlText w:val="2.%1."/>
      <w:legacy w:legacy="1" w:legacySpace="0" w:legacyIndent="619"/>
      <w:lvlJc w:val="left"/>
      <w:rPr>
        <w:rFonts w:ascii="Times New Roman" w:hAnsi="Times New Roman" w:cs="Times New Roman" w:hint="default"/>
      </w:rPr>
    </w:lvl>
  </w:abstractNum>
  <w:abstractNum w:abstractNumId="6">
    <w:nsid w:val="205D40BE"/>
    <w:multiLevelType w:val="singleLevel"/>
    <w:tmpl w:val="10D06B52"/>
    <w:lvl w:ilvl="0">
      <w:start w:val="2"/>
      <w:numFmt w:val="decimal"/>
      <w:lvlText w:val="1.%1."/>
      <w:legacy w:legacy="1" w:legacySpace="0" w:legacyIndent="480"/>
      <w:lvlJc w:val="left"/>
      <w:rPr>
        <w:rFonts w:ascii="Times New Roman" w:hAnsi="Times New Roman" w:cs="Times New Roman" w:hint="default"/>
      </w:rPr>
    </w:lvl>
  </w:abstractNum>
  <w:abstractNum w:abstractNumId="7">
    <w:nsid w:val="3EA57758"/>
    <w:multiLevelType w:val="singleLevel"/>
    <w:tmpl w:val="6738251A"/>
    <w:lvl w:ilvl="0">
      <w:start w:val="4"/>
      <w:numFmt w:val="decimal"/>
      <w:lvlText w:val="1.%1."/>
      <w:legacy w:legacy="1" w:legacySpace="0" w:legacyIndent="480"/>
      <w:lvlJc w:val="left"/>
      <w:rPr>
        <w:rFonts w:ascii="Times New Roman" w:hAnsi="Times New Roman" w:cs="Times New Roman" w:hint="default"/>
      </w:rPr>
    </w:lvl>
  </w:abstractNum>
  <w:abstractNum w:abstractNumId="8">
    <w:nsid w:val="44C736D3"/>
    <w:multiLevelType w:val="singleLevel"/>
    <w:tmpl w:val="FF6A46D4"/>
    <w:lvl w:ilvl="0">
      <w:start w:val="2"/>
      <w:numFmt w:val="decimal"/>
      <w:lvlText w:val="4.%1."/>
      <w:legacy w:legacy="1" w:legacySpace="0" w:legacyIndent="470"/>
      <w:lvlJc w:val="left"/>
      <w:rPr>
        <w:rFonts w:ascii="Times New Roman" w:hAnsi="Times New Roman" w:cs="Times New Roman" w:hint="default"/>
      </w:rPr>
    </w:lvl>
  </w:abstractNum>
  <w:abstractNum w:abstractNumId="9">
    <w:nsid w:val="455C0D48"/>
    <w:multiLevelType w:val="singleLevel"/>
    <w:tmpl w:val="6584F1EC"/>
    <w:lvl w:ilvl="0">
      <w:start w:val="3"/>
      <w:numFmt w:val="decimal"/>
      <w:lvlText w:val="4.3.%1."/>
      <w:legacy w:legacy="1" w:legacySpace="0" w:legacyIndent="686"/>
      <w:lvlJc w:val="left"/>
      <w:rPr>
        <w:rFonts w:ascii="Times New Roman" w:hAnsi="Times New Roman" w:cs="Times New Roman" w:hint="default"/>
      </w:rPr>
    </w:lvl>
  </w:abstractNum>
  <w:abstractNum w:abstractNumId="10">
    <w:nsid w:val="49034AB3"/>
    <w:multiLevelType w:val="singleLevel"/>
    <w:tmpl w:val="EE7E1F30"/>
    <w:lvl w:ilvl="0">
      <w:start w:val="1"/>
      <w:numFmt w:val="decimal"/>
      <w:lvlText w:val="8.%1."/>
      <w:legacy w:legacy="1" w:legacySpace="0" w:legacyIndent="480"/>
      <w:lvlJc w:val="left"/>
      <w:rPr>
        <w:rFonts w:ascii="Times New Roman" w:hAnsi="Times New Roman" w:cs="Times New Roman" w:hint="default"/>
      </w:rPr>
    </w:lvl>
  </w:abstractNum>
  <w:abstractNum w:abstractNumId="11">
    <w:nsid w:val="49725890"/>
    <w:multiLevelType w:val="singleLevel"/>
    <w:tmpl w:val="8ED888BC"/>
    <w:lvl w:ilvl="0">
      <w:start w:val="8"/>
      <w:numFmt w:val="decimal"/>
      <w:lvlText w:val="2.%1."/>
      <w:legacy w:legacy="1" w:legacySpace="0" w:legacyIndent="485"/>
      <w:lvlJc w:val="left"/>
      <w:rPr>
        <w:rFonts w:ascii="Times New Roman" w:hAnsi="Times New Roman" w:cs="Times New Roman" w:hint="default"/>
      </w:rPr>
    </w:lvl>
  </w:abstractNum>
  <w:abstractNum w:abstractNumId="12">
    <w:nsid w:val="507A0DFA"/>
    <w:multiLevelType w:val="singleLevel"/>
    <w:tmpl w:val="CB446B34"/>
    <w:lvl w:ilvl="0">
      <w:start w:val="2"/>
      <w:numFmt w:val="decimal"/>
      <w:lvlText w:val="3.%1."/>
      <w:legacy w:legacy="1" w:legacySpace="0" w:legacyIndent="480"/>
      <w:lvlJc w:val="left"/>
      <w:rPr>
        <w:rFonts w:ascii="Times New Roman" w:hAnsi="Times New Roman" w:cs="Times New Roman" w:hint="default"/>
      </w:rPr>
    </w:lvl>
  </w:abstractNum>
  <w:abstractNum w:abstractNumId="13">
    <w:nsid w:val="593057F3"/>
    <w:multiLevelType w:val="singleLevel"/>
    <w:tmpl w:val="BB183356"/>
    <w:lvl w:ilvl="0">
      <w:start w:val="6"/>
      <w:numFmt w:val="decimal"/>
      <w:lvlText w:val="4.3.%1."/>
      <w:legacy w:legacy="1" w:legacySpace="0" w:legacyIndent="677"/>
      <w:lvlJc w:val="left"/>
      <w:rPr>
        <w:rFonts w:ascii="Times New Roman" w:hAnsi="Times New Roman" w:cs="Times New Roman" w:hint="default"/>
      </w:rPr>
    </w:lvl>
  </w:abstractNum>
  <w:abstractNum w:abstractNumId="14">
    <w:nsid w:val="5B836F5A"/>
    <w:multiLevelType w:val="singleLevel"/>
    <w:tmpl w:val="3A82D9AA"/>
    <w:lvl w:ilvl="0">
      <w:start w:val="4"/>
      <w:numFmt w:val="decimal"/>
      <w:lvlText w:val="4.%1."/>
      <w:legacy w:legacy="1" w:legacySpace="0" w:legacyIndent="470"/>
      <w:lvlJc w:val="left"/>
      <w:rPr>
        <w:rFonts w:ascii="Times New Roman" w:hAnsi="Times New Roman" w:cs="Times New Roman" w:hint="default"/>
      </w:rPr>
    </w:lvl>
  </w:abstractNum>
  <w:abstractNum w:abstractNumId="15">
    <w:nsid w:val="5F7A15A8"/>
    <w:multiLevelType w:val="singleLevel"/>
    <w:tmpl w:val="E07ED72A"/>
    <w:lvl w:ilvl="0">
      <w:start w:val="16"/>
      <w:numFmt w:val="decimal"/>
      <w:lvlText w:val="2.%1."/>
      <w:legacy w:legacy="1" w:legacySpace="0" w:legacyIndent="624"/>
      <w:lvlJc w:val="left"/>
      <w:rPr>
        <w:rFonts w:ascii="Times New Roman" w:hAnsi="Times New Roman" w:cs="Times New Roman" w:hint="default"/>
      </w:rPr>
    </w:lvl>
  </w:abstractNum>
  <w:abstractNum w:abstractNumId="16">
    <w:nsid w:val="637C5CA0"/>
    <w:multiLevelType w:val="singleLevel"/>
    <w:tmpl w:val="105AAF22"/>
    <w:lvl w:ilvl="0">
      <w:start w:val="1"/>
      <w:numFmt w:val="decimal"/>
      <w:lvlText w:val="1.1.%1."/>
      <w:legacy w:legacy="1" w:legacySpace="0" w:legacyIndent="686"/>
      <w:lvlJc w:val="left"/>
      <w:rPr>
        <w:rFonts w:ascii="Times New Roman" w:hAnsi="Times New Roman" w:cs="Times New Roman" w:hint="default"/>
      </w:rPr>
    </w:lvl>
  </w:abstractNum>
  <w:abstractNum w:abstractNumId="17">
    <w:nsid w:val="6A493373"/>
    <w:multiLevelType w:val="singleLevel"/>
    <w:tmpl w:val="13309E7C"/>
    <w:lvl w:ilvl="0">
      <w:start w:val="1"/>
      <w:numFmt w:val="decimal"/>
      <w:lvlText w:val="7.%1."/>
      <w:legacy w:legacy="1" w:legacySpace="0" w:legacyIndent="475"/>
      <w:lvlJc w:val="left"/>
      <w:rPr>
        <w:rFonts w:ascii="Times New Roman" w:hAnsi="Times New Roman" w:cs="Times New Roman" w:hint="default"/>
      </w:rPr>
    </w:lvl>
  </w:abstractNum>
  <w:abstractNum w:abstractNumId="18">
    <w:nsid w:val="6EEA6726"/>
    <w:multiLevelType w:val="singleLevel"/>
    <w:tmpl w:val="EC4CD2DA"/>
    <w:lvl w:ilvl="0">
      <w:start w:val="1"/>
      <w:numFmt w:val="decimal"/>
      <w:lvlText w:val="2.%1."/>
      <w:legacy w:legacy="1" w:legacySpace="0" w:legacyIndent="480"/>
      <w:lvlJc w:val="left"/>
      <w:rPr>
        <w:rFonts w:ascii="Times New Roman" w:hAnsi="Times New Roman" w:cs="Times New Roman" w:hint="default"/>
      </w:rPr>
    </w:lvl>
  </w:abstractNum>
  <w:abstractNum w:abstractNumId="19">
    <w:nsid w:val="6FB25A1C"/>
    <w:multiLevelType w:val="singleLevel"/>
    <w:tmpl w:val="6290C8C4"/>
    <w:lvl w:ilvl="0">
      <w:start w:val="1"/>
      <w:numFmt w:val="decimal"/>
      <w:lvlText w:val="12.%1."/>
      <w:legacy w:legacy="1" w:legacySpace="0" w:legacyIndent="619"/>
      <w:lvlJc w:val="left"/>
      <w:rPr>
        <w:rFonts w:ascii="Times New Roman" w:hAnsi="Times New Roman" w:cs="Times New Roman" w:hint="default"/>
      </w:rPr>
    </w:lvl>
  </w:abstractNum>
  <w:abstractNum w:abstractNumId="20">
    <w:nsid w:val="7387516B"/>
    <w:multiLevelType w:val="singleLevel"/>
    <w:tmpl w:val="7DD26132"/>
    <w:lvl w:ilvl="0">
      <w:start w:val="1"/>
      <w:numFmt w:val="decimal"/>
      <w:lvlText w:val="9.%1."/>
      <w:legacy w:legacy="1" w:legacySpace="0" w:legacyIndent="480"/>
      <w:lvlJc w:val="left"/>
      <w:rPr>
        <w:rFonts w:ascii="Times New Roman" w:hAnsi="Times New Roman" w:cs="Times New Roman" w:hint="default"/>
      </w:rPr>
    </w:lvl>
  </w:abstractNum>
  <w:abstractNum w:abstractNumId="21">
    <w:nsid w:val="7DE33D51"/>
    <w:multiLevelType w:val="singleLevel"/>
    <w:tmpl w:val="0156AC1E"/>
    <w:lvl w:ilvl="0">
      <w:start w:val="1"/>
      <w:numFmt w:val="decimal"/>
      <w:lvlText w:val="3.1.%1."/>
      <w:legacy w:legacy="1" w:legacySpace="0" w:legacyIndent="682"/>
      <w:lvlJc w:val="left"/>
      <w:rPr>
        <w:rFonts w:ascii="Times New Roman" w:hAnsi="Times New Roman" w:cs="Times New Roman" w:hint="default"/>
      </w:rPr>
    </w:lvl>
  </w:abstractNum>
  <w:num w:numId="1">
    <w:abstractNumId w:val="16"/>
  </w:num>
  <w:num w:numId="2">
    <w:abstractNumId w:val="6"/>
  </w:num>
  <w:num w:numId="3">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4">
    <w:abstractNumId w:val="7"/>
  </w:num>
  <w:num w:numId="5">
    <w:abstractNumId w:val="7"/>
    <w:lvlOverride w:ilvl="0">
      <w:lvl w:ilvl="0">
        <w:start w:val="7"/>
        <w:numFmt w:val="decimal"/>
        <w:lvlText w:val="1.%1."/>
        <w:legacy w:legacy="1" w:legacySpace="0" w:legacyIndent="480"/>
        <w:lvlJc w:val="left"/>
        <w:rPr>
          <w:rFonts w:ascii="Times New Roman" w:hAnsi="Times New Roman" w:cs="Times New Roman" w:hint="default"/>
        </w:rPr>
      </w:lvl>
    </w:lvlOverride>
  </w:num>
  <w:num w:numId="6">
    <w:abstractNumId w:val="18"/>
  </w:num>
  <w:num w:numId="7">
    <w:abstractNumId w:val="11"/>
  </w:num>
  <w:num w:numId="8">
    <w:abstractNumId w:val="5"/>
  </w:num>
  <w:num w:numId="9">
    <w:abstractNumId w:val="15"/>
  </w:num>
  <w:num w:numId="10">
    <w:abstractNumId w:val="21"/>
  </w:num>
  <w:num w:numId="11">
    <w:abstractNumId w:val="12"/>
  </w:num>
  <w:num w:numId="12">
    <w:abstractNumId w:val="4"/>
  </w:num>
  <w:num w:numId="13">
    <w:abstractNumId w:val="8"/>
  </w:num>
  <w:num w:numId="14">
    <w:abstractNumId w:val="9"/>
  </w:num>
  <w:num w:numId="15">
    <w:abstractNumId w:val="13"/>
  </w:num>
  <w:num w:numId="16">
    <w:abstractNumId w:val="14"/>
  </w:num>
  <w:num w:numId="17">
    <w:abstractNumId w:val="1"/>
  </w:num>
  <w:num w:numId="18">
    <w:abstractNumId w:val="17"/>
  </w:num>
  <w:num w:numId="19">
    <w:abstractNumId w:val="10"/>
  </w:num>
  <w:num w:numId="20">
    <w:abstractNumId w:val="20"/>
  </w:num>
  <w:num w:numId="21">
    <w:abstractNumId w:val="2"/>
  </w:num>
  <w:num w:numId="22">
    <w:abstractNumId w:val="3"/>
  </w:num>
  <w:num w:numId="23">
    <w:abstractNumId w:val="19"/>
  </w:num>
  <w:num w:numId="17591">
    <w:abstractNumId w:val="17591"/>
  </w:num>
  <w:num w:numId="17592">
    <w:abstractNumId w:val="17592"/>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B056D"/>
    <w:rsid w:val="002258D2"/>
    <w:rsid w:val="00286DE2"/>
    <w:rsid w:val="002B1E4E"/>
    <w:rsid w:val="00433D1E"/>
    <w:rsid w:val="00493C7E"/>
    <w:rsid w:val="004B056D"/>
    <w:rsid w:val="009C3BE6"/>
    <w:rsid w:val="00A15C01"/>
    <w:rsid w:val="00A32CF0"/>
    <w:rsid w:val="00BB5D7A"/>
    <w:rsid w:val="00BD12DA"/>
    <w:rsid w:val="00C747F2"/>
    <w:rsid w:val="00CB747F"/>
    <w:rsid w:val="00EC2E1C"/>
    <w:rsid w:val="00F10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56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4B056D"/>
    <w:pPr>
      <w:spacing w:line="317" w:lineRule="exact"/>
      <w:jc w:val="center"/>
    </w:pPr>
  </w:style>
  <w:style w:type="paragraph" w:customStyle="1" w:styleId="Style2">
    <w:name w:val="Style2"/>
    <w:basedOn w:val="a"/>
    <w:uiPriority w:val="99"/>
    <w:rsid w:val="004B056D"/>
    <w:pPr>
      <w:spacing w:line="324" w:lineRule="exact"/>
      <w:jc w:val="both"/>
    </w:pPr>
  </w:style>
  <w:style w:type="paragraph" w:customStyle="1" w:styleId="Style3">
    <w:name w:val="Style3"/>
    <w:basedOn w:val="a"/>
    <w:uiPriority w:val="99"/>
    <w:rsid w:val="004B056D"/>
    <w:pPr>
      <w:spacing w:line="317" w:lineRule="exact"/>
      <w:jc w:val="both"/>
    </w:pPr>
  </w:style>
  <w:style w:type="paragraph" w:customStyle="1" w:styleId="Style4">
    <w:name w:val="Style4"/>
    <w:basedOn w:val="a"/>
    <w:uiPriority w:val="99"/>
    <w:rsid w:val="004B056D"/>
    <w:pPr>
      <w:spacing w:line="336" w:lineRule="exact"/>
    </w:pPr>
  </w:style>
  <w:style w:type="paragraph" w:customStyle="1" w:styleId="Style5">
    <w:name w:val="Style5"/>
    <w:basedOn w:val="a"/>
    <w:uiPriority w:val="99"/>
    <w:rsid w:val="004B056D"/>
  </w:style>
  <w:style w:type="paragraph" w:customStyle="1" w:styleId="Style6">
    <w:name w:val="Style6"/>
    <w:basedOn w:val="a"/>
    <w:uiPriority w:val="99"/>
    <w:rsid w:val="004B056D"/>
    <w:pPr>
      <w:spacing w:line="317" w:lineRule="exact"/>
      <w:jc w:val="both"/>
    </w:pPr>
  </w:style>
  <w:style w:type="paragraph" w:customStyle="1" w:styleId="Style7">
    <w:name w:val="Style7"/>
    <w:basedOn w:val="a"/>
    <w:uiPriority w:val="99"/>
    <w:rsid w:val="004B056D"/>
    <w:pPr>
      <w:spacing w:line="317" w:lineRule="exact"/>
      <w:jc w:val="both"/>
    </w:pPr>
  </w:style>
  <w:style w:type="character" w:customStyle="1" w:styleId="FontStyle11">
    <w:name w:val="Font Style11"/>
    <w:basedOn w:val="a0"/>
    <w:uiPriority w:val="99"/>
    <w:rsid w:val="004B056D"/>
    <w:rPr>
      <w:rFonts w:ascii="Times New Roman" w:hAnsi="Times New Roman" w:cs="Times New Roman"/>
      <w:b/>
      <w:bCs/>
      <w:sz w:val="26"/>
      <w:szCs w:val="26"/>
    </w:rPr>
  </w:style>
  <w:style w:type="character" w:customStyle="1" w:styleId="FontStyle12">
    <w:name w:val="Font Style12"/>
    <w:basedOn w:val="a0"/>
    <w:uiPriority w:val="99"/>
    <w:rsid w:val="004B056D"/>
    <w:rPr>
      <w:rFonts w:ascii="Times New Roman" w:hAnsi="Times New Roman" w:cs="Times New Roman"/>
      <w:sz w:val="26"/>
      <w:szCs w:val="26"/>
    </w:rPr>
  </w:style>
  <w:style w:type="character" w:customStyle="1" w:styleId="FontStyle13">
    <w:name w:val="Font Style13"/>
    <w:basedOn w:val="a0"/>
    <w:uiPriority w:val="99"/>
    <w:rsid w:val="004B056D"/>
    <w:rPr>
      <w:rFonts w:ascii="Times New Roman" w:hAnsi="Times New Roman" w:cs="Times New Roman"/>
      <w:i/>
      <w:iCs/>
      <w:sz w:val="26"/>
      <w:szCs w:val="26"/>
    </w:rPr>
  </w:style>
  <w:style w:type="paragraph" w:styleId="a3">
    <w:name w:val="Balloon Text"/>
    <w:basedOn w:val="a"/>
    <w:link w:val="a4"/>
    <w:uiPriority w:val="99"/>
    <w:semiHidden/>
    <w:unhideWhenUsed/>
    <w:rsid w:val="00BD12DA"/>
    <w:rPr>
      <w:rFonts w:ascii="Tahoma" w:hAnsi="Tahoma" w:cs="Tahoma"/>
      <w:sz w:val="16"/>
      <w:szCs w:val="16"/>
    </w:rPr>
  </w:style>
  <w:style w:type="character" w:customStyle="1" w:styleId="a4">
    <w:name w:val="Текст выноски Знак"/>
    <w:basedOn w:val="a0"/>
    <w:link w:val="a3"/>
    <w:uiPriority w:val="99"/>
    <w:semiHidden/>
    <w:rsid w:val="00BD12DA"/>
    <w:rPr>
      <w:rFonts w:ascii="Tahoma" w:eastAsiaTheme="minorEastAsia" w:hAnsi="Tahoma" w:cs="Tahoma"/>
      <w:sz w:val="16"/>
      <w:szCs w:val="16"/>
      <w:lang w:eastAsia="ru-RU"/>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621602121" Type="http://schemas.openxmlformats.org/officeDocument/2006/relationships/footnotes" Target="footnotes.xml"/><Relationship Id="rId269208341" Type="http://schemas.openxmlformats.org/officeDocument/2006/relationships/endnotes" Target="endnotes.xml"/><Relationship Id="rId601774860" Type="http://schemas.openxmlformats.org/officeDocument/2006/relationships/comments" Target="comments.xml"/><Relationship Id="rId901020300" Type="http://schemas.microsoft.com/office/2011/relationships/commentsExtended" Target="commentsExtended.xml"/><Relationship Id="rId58404087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X+Y0HfpHcnJJnTiytKxJ0lz3GYQ=</DigestValue>
    </Reference>
    <Reference Type="http://www.w3.org/2000/09/xmldsig#Object" URI="#idOfficeObject">
      <DigestMethod Algorithm="http://www.w3.org/2000/09/xmldsig#sha1"/>
      <DigestValue>qHaQ7908NIwzGU7HYBA+z0wQ+Vo=</DigestValue>
    </Reference>
  </SignedInfo>
  <SignatureValue>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</SignatureValue>
  <KeyInfo>
    <X509Data>
      <X509Certificate>MIIFxjCCA64CFGmuXN4bNSDagNvjEsKHZo/19nxnMA0GCSqGSIb3DQEBCwUAMIGQ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</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mdssi:RelationshipReference SourceId="rId621602121"/>
            <mdssi:RelationshipReference SourceId="rId269208341"/>
            <mdssi:RelationshipReference SourceId="rId601774860"/>
            <mdssi:RelationshipReference SourceId="rId901020300"/>
            <mdssi:RelationshipReference SourceId="rId584040879"/>
          </Transform>
          <Transform Algorithm="http://www.w3.org/TR/2001/REC-xml-c14n-20010315"/>
        </Transforms>
        <DigestMethod Algorithm="http://www.w3.org/2000/09/xmldsig#sha1"/>
        <DigestValue>aj7d8m3gkhcMoNja28R8wdAzupE=</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10z1V0h6KrsGL41Z5JCONzSFnYU=</DigestValue>
      </Reference>
      <Reference URI="/word/endnotes.xml?ContentType=application/vnd.openxmlformats-officedocument.wordprocessingml.endnotes+xml">
        <DigestMethod Algorithm="http://www.w3.org/2000/09/xmldsig#sha1"/>
        <DigestValue>XK5ZbMMgs6hzU/qpAqvTWMoOE9c=</DigestValue>
      </Reference>
      <Reference URI="/word/fontTable.xml?ContentType=application/vnd.openxmlformats-officedocument.wordprocessingml.fontTable+xml">
        <DigestMethod Algorithm="http://www.w3.org/2000/09/xmldsig#sha1"/>
        <DigestValue>5zmMMcmT6m4NGJzpaWIDWbapxuc=</DigestValue>
      </Reference>
      <Reference URI="/word/footnotes.xml?ContentType=application/vnd.openxmlformats-officedocument.wordprocessingml.footnotes+xml">
        <DigestMethod Algorithm="http://www.w3.org/2000/09/xmldsig#sha1"/>
        <DigestValue>Z7SgDzw4bdeHTtigjzzivAQ1EJY=</DigestValue>
      </Reference>
      <Reference URI="/word/media/image1.jpeg?ContentType=image/jpeg">
        <DigestMethod Algorithm="http://www.w3.org/2000/09/xmldsig#sha1"/>
        <DigestValue>gmrJYmq0RDifaa7Gpwsw7T2mYpM=</DigestValue>
      </Reference>
      <Reference URI="/word/numbering.xml?ContentType=application/vnd.openxmlformats-officedocument.wordprocessingml.numbering+xml">
        <DigestMethod Algorithm="http://www.w3.org/2000/09/xmldsig#sha1"/>
        <DigestValue>wYFsyrXRZAOGPYOCnfFWOezVE1A=</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6O8VFG4dw8v6QG8MKgJdC5Lg0uE=</DigestValue>
      </Reference>
      <Reference URI="/word/styles.xml?ContentType=application/vnd.openxmlformats-officedocument.wordprocessingml.styles+xml">
        <DigestMethod Algorithm="http://www.w3.org/2000/09/xmldsig#sha1"/>
        <DigestValue>r47Bg6pzQ+FeHB3rc2k8gTjlkmY=</DigestValue>
      </Reference>
      <Reference URI="/word/stylesWithEffects.xml?ContentType=application/vnd.ms-word.stylesWithEffects+xml">
        <DigestMethod Algorithm="http://www.w3.org/2000/09/xmldsig#sha1"/>
        <DigestValue>nMcPx5SpUb4XpY+5S40+qN6iQxs=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lAd5yF8cxEoiFlszYhO3zrlMwUQ=</DigestValue>
      </Reference>
    </Manifest>
    <SignatureProperties>
      <SignatureProperty Id="idSignatureTime" Target="#idPackageSignature">
        <mdssi:SignatureTime>
          <mdssi:Format>YYYY-MM-DDThh:mm:ssTZD</mdssi:Format>
          <mdssi:Value>2021-05-31T21:23:13Z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Normal.dotm</Template>
  <TotalTime>35</TotalTime>
  <Pages>8</Pages>
  <Words>2528</Words>
  <Characters>14414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16909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Server206</dc:creator>
  <cp:keywords/>
  <dc:description/>
  <cp:lastModifiedBy>School-12</cp:lastModifiedBy>
  <cp:revision>11</cp:revision>
  <dcterms:created xsi:type="dcterms:W3CDTF">2021-02-02T10:21:00Z</dcterms:created>
  <dcterms:modified xsi:type="dcterms:W3CDTF">2021-02-05T11:37:00Z</dcterms:modified>
</cp:coreProperties>
</file>